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F9F" w:rsidRDefault="00F13BDE" w:rsidP="00B73BB1">
      <w:pPr>
        <w:spacing w:line="240" w:lineRule="auto"/>
        <w:jc w:val="both"/>
      </w:pPr>
      <w:r>
        <w:rPr>
          <w:b/>
        </w:rPr>
        <w:t>Allegato 1 - Domanda</w:t>
      </w:r>
      <w:r w:rsidR="00F1673B">
        <w:rPr>
          <w:b/>
        </w:rPr>
        <w:t xml:space="preserve"> di partecipazione bando di concorso</w:t>
      </w:r>
    </w:p>
    <w:p w:rsidR="00036BF7" w:rsidRPr="0059220B" w:rsidRDefault="00BC0F9F" w:rsidP="00036BF7">
      <w:pPr>
        <w:spacing w:line="240" w:lineRule="auto"/>
        <w:jc w:val="both"/>
        <w:rPr>
          <w:b/>
          <w:sz w:val="20"/>
        </w:rPr>
      </w:pPr>
      <w:r>
        <w:tab/>
      </w:r>
      <w:r w:rsidR="00F13BDE">
        <w:tab/>
      </w:r>
      <w:r w:rsidR="00B73BB1">
        <w:tab/>
      </w:r>
      <w:r w:rsidR="00B73BB1">
        <w:rPr>
          <w:b/>
        </w:rPr>
        <w:tab/>
      </w:r>
      <w:r w:rsidR="00B73BB1">
        <w:rPr>
          <w:b/>
        </w:rPr>
        <w:tab/>
      </w:r>
      <w:r w:rsidR="00B73BB1">
        <w:rPr>
          <w:b/>
        </w:rPr>
        <w:tab/>
      </w:r>
      <w:r w:rsidR="00B73BB1">
        <w:rPr>
          <w:b/>
        </w:rPr>
        <w:tab/>
      </w:r>
      <w:r w:rsidR="00B73BB1">
        <w:rPr>
          <w:b/>
        </w:rPr>
        <w:tab/>
      </w:r>
      <w:r w:rsidR="00036BF7" w:rsidRPr="0059220B">
        <w:rPr>
          <w:b/>
          <w:sz w:val="20"/>
        </w:rPr>
        <w:t xml:space="preserve">AL DIRETTORE DEL CONSERVATORIO </w:t>
      </w:r>
    </w:p>
    <w:p w:rsidR="00036BF7" w:rsidRPr="0059220B" w:rsidRDefault="00036BF7" w:rsidP="00036BF7">
      <w:pPr>
        <w:spacing w:after="0" w:line="240" w:lineRule="auto"/>
        <w:rPr>
          <w:b/>
          <w:sz w:val="20"/>
        </w:rPr>
      </w:pPr>
      <w:r w:rsidRPr="0059220B">
        <w:rPr>
          <w:b/>
          <w:sz w:val="20"/>
        </w:rPr>
        <w:tab/>
      </w:r>
      <w:r w:rsidRPr="0059220B">
        <w:rPr>
          <w:b/>
          <w:sz w:val="20"/>
        </w:rPr>
        <w:tab/>
      </w:r>
      <w:r w:rsidRPr="0059220B">
        <w:rPr>
          <w:b/>
          <w:sz w:val="20"/>
        </w:rPr>
        <w:tab/>
      </w:r>
      <w:r w:rsidRPr="0059220B">
        <w:rPr>
          <w:b/>
          <w:sz w:val="20"/>
        </w:rPr>
        <w:tab/>
      </w:r>
      <w:r w:rsidRPr="0059220B">
        <w:rPr>
          <w:b/>
          <w:sz w:val="20"/>
        </w:rPr>
        <w:tab/>
      </w:r>
      <w:r w:rsidRPr="0059220B">
        <w:rPr>
          <w:b/>
          <w:sz w:val="20"/>
        </w:rPr>
        <w:tab/>
      </w:r>
      <w:r w:rsidRPr="0059220B">
        <w:rPr>
          <w:b/>
          <w:sz w:val="20"/>
        </w:rPr>
        <w:tab/>
      </w:r>
      <w:r w:rsidRPr="0059220B">
        <w:rPr>
          <w:b/>
          <w:sz w:val="20"/>
        </w:rPr>
        <w:tab/>
        <w:t>“C. G. DA VENOSA”</w:t>
      </w:r>
    </w:p>
    <w:p w:rsidR="00036BF7" w:rsidRPr="0059220B" w:rsidRDefault="00036BF7" w:rsidP="00036BF7">
      <w:pPr>
        <w:spacing w:after="0" w:line="240" w:lineRule="auto"/>
        <w:rPr>
          <w:b/>
          <w:sz w:val="20"/>
        </w:rPr>
      </w:pPr>
      <w:r w:rsidRPr="0059220B">
        <w:rPr>
          <w:b/>
          <w:sz w:val="20"/>
        </w:rPr>
        <w:tab/>
      </w:r>
      <w:r w:rsidRPr="0059220B">
        <w:rPr>
          <w:b/>
          <w:sz w:val="20"/>
        </w:rPr>
        <w:tab/>
      </w:r>
      <w:r w:rsidRPr="0059220B">
        <w:rPr>
          <w:b/>
          <w:sz w:val="20"/>
        </w:rPr>
        <w:tab/>
      </w:r>
      <w:r w:rsidRPr="0059220B">
        <w:rPr>
          <w:b/>
          <w:sz w:val="20"/>
        </w:rPr>
        <w:tab/>
      </w:r>
      <w:r w:rsidRPr="0059220B">
        <w:rPr>
          <w:b/>
          <w:sz w:val="20"/>
        </w:rPr>
        <w:tab/>
      </w:r>
      <w:r w:rsidRPr="0059220B">
        <w:rPr>
          <w:b/>
          <w:sz w:val="20"/>
        </w:rPr>
        <w:tab/>
      </w:r>
      <w:r w:rsidRPr="0059220B">
        <w:rPr>
          <w:b/>
          <w:sz w:val="20"/>
        </w:rPr>
        <w:tab/>
      </w:r>
      <w:r w:rsidRPr="0059220B">
        <w:rPr>
          <w:b/>
          <w:sz w:val="20"/>
        </w:rPr>
        <w:tab/>
        <w:t>VIA TAMMONE  N. 1</w:t>
      </w:r>
    </w:p>
    <w:p w:rsidR="00036BF7" w:rsidRPr="0059220B" w:rsidRDefault="00036BF7" w:rsidP="00036BF7">
      <w:pPr>
        <w:spacing w:after="0" w:line="240" w:lineRule="auto"/>
        <w:rPr>
          <w:b/>
          <w:sz w:val="20"/>
        </w:rPr>
      </w:pPr>
      <w:r w:rsidRPr="0059220B">
        <w:rPr>
          <w:b/>
          <w:sz w:val="20"/>
        </w:rPr>
        <w:tab/>
      </w:r>
      <w:r w:rsidRPr="0059220B">
        <w:rPr>
          <w:b/>
          <w:sz w:val="20"/>
        </w:rPr>
        <w:tab/>
      </w:r>
      <w:r w:rsidRPr="0059220B">
        <w:rPr>
          <w:b/>
          <w:sz w:val="20"/>
        </w:rPr>
        <w:tab/>
      </w:r>
      <w:r w:rsidRPr="0059220B">
        <w:rPr>
          <w:b/>
          <w:sz w:val="20"/>
        </w:rPr>
        <w:tab/>
      </w:r>
      <w:r w:rsidRPr="0059220B">
        <w:rPr>
          <w:b/>
          <w:sz w:val="20"/>
        </w:rPr>
        <w:tab/>
      </w:r>
      <w:r w:rsidRPr="0059220B">
        <w:rPr>
          <w:b/>
          <w:sz w:val="20"/>
        </w:rPr>
        <w:tab/>
      </w:r>
      <w:r w:rsidRPr="0059220B">
        <w:rPr>
          <w:b/>
          <w:sz w:val="20"/>
        </w:rPr>
        <w:tab/>
      </w:r>
      <w:r w:rsidRPr="0059220B">
        <w:rPr>
          <w:b/>
          <w:sz w:val="20"/>
        </w:rPr>
        <w:tab/>
        <w:t>85100 - POTENZA</w:t>
      </w:r>
    </w:p>
    <w:p w:rsidR="00B73BB1" w:rsidRDefault="00B73BB1" w:rsidP="00036BF7">
      <w:pPr>
        <w:spacing w:line="240" w:lineRule="auto"/>
        <w:jc w:val="both"/>
        <w:rPr>
          <w:b/>
        </w:rPr>
      </w:pPr>
    </w:p>
    <w:p w:rsidR="00B73BB1" w:rsidRDefault="00B73BB1" w:rsidP="00B73BB1">
      <w:pPr>
        <w:spacing w:after="0" w:line="240" w:lineRule="auto"/>
        <w:rPr>
          <w:i/>
        </w:rPr>
      </w:pPr>
      <w:r>
        <w:rPr>
          <w:i/>
        </w:rPr>
        <w:t>Si prega di compilare il modulo in stampatello in modo leggibile</w:t>
      </w:r>
    </w:p>
    <w:p w:rsidR="00B73BB1" w:rsidRDefault="00B73BB1" w:rsidP="00B73BB1">
      <w:pPr>
        <w:spacing w:after="0" w:line="240" w:lineRule="auto"/>
        <w:rPr>
          <w:b/>
        </w:rPr>
      </w:pPr>
    </w:p>
    <w:p w:rsidR="00B73BB1" w:rsidRDefault="00B73BB1" w:rsidP="00B73BB1">
      <w:pPr>
        <w:spacing w:after="0" w:line="480" w:lineRule="auto"/>
        <w:jc w:val="both"/>
      </w:pPr>
      <w:r>
        <w:t>Il / La sottoscritto / a _____________________________________________________________________</w:t>
      </w:r>
    </w:p>
    <w:p w:rsidR="00B73BB1" w:rsidRDefault="00B73BB1" w:rsidP="00B73BB1">
      <w:pPr>
        <w:spacing w:after="0" w:line="480" w:lineRule="auto"/>
        <w:jc w:val="both"/>
      </w:pPr>
      <w:r>
        <w:t>nato / a ___________________________________ (Prov.__________), il __________________________</w:t>
      </w:r>
    </w:p>
    <w:p w:rsidR="00B73BB1" w:rsidRDefault="00B73BB1" w:rsidP="00B73BB1">
      <w:pPr>
        <w:spacing w:after="0" w:line="480" w:lineRule="auto"/>
        <w:jc w:val="both"/>
      </w:pPr>
      <w:r>
        <w:t>residente in __________________________________________ (Prov. _________) C.a.p. _____________</w:t>
      </w:r>
    </w:p>
    <w:p w:rsidR="00B73BB1" w:rsidRDefault="00B73BB1" w:rsidP="00B73BB1">
      <w:pPr>
        <w:spacing w:after="0" w:line="480" w:lineRule="auto"/>
        <w:jc w:val="both"/>
      </w:pPr>
      <w:r>
        <w:t>in Via / Piazza  ___________________________________________________________ N. ____________</w:t>
      </w:r>
    </w:p>
    <w:p w:rsidR="00B73BB1" w:rsidRDefault="00B73BB1" w:rsidP="00B73BB1">
      <w:pPr>
        <w:spacing w:after="0" w:line="480" w:lineRule="auto"/>
        <w:jc w:val="both"/>
      </w:pPr>
      <w:r>
        <w:t>domiciliato in ________________________________________ (Prov. _________) C.a.p. _____________</w:t>
      </w:r>
    </w:p>
    <w:p w:rsidR="00B73BB1" w:rsidRDefault="00B73BB1" w:rsidP="00B73BB1">
      <w:pPr>
        <w:spacing w:after="0" w:line="480" w:lineRule="auto"/>
        <w:jc w:val="both"/>
      </w:pPr>
      <w:r>
        <w:t>in Via / Piazza  __________________________________________________________ N. ____________</w:t>
      </w:r>
    </w:p>
    <w:p w:rsidR="00B73BB1" w:rsidRDefault="00B73BB1" w:rsidP="00B73BB1">
      <w:pPr>
        <w:spacing w:after="0" w:line="480" w:lineRule="auto"/>
        <w:jc w:val="both"/>
      </w:pPr>
      <w:r>
        <w:t xml:space="preserve">Cell. </w:t>
      </w:r>
      <w:r w:rsidR="00F1673B">
        <w:t>*</w:t>
      </w:r>
      <w:r>
        <w:t xml:space="preserve">____________________________________  E – mail </w:t>
      </w:r>
      <w:r w:rsidR="00F1673B">
        <w:t>*</w:t>
      </w:r>
      <w:r>
        <w:t>_____________________________________</w:t>
      </w:r>
    </w:p>
    <w:p w:rsidR="00B73BB1" w:rsidRDefault="00B73BB1" w:rsidP="00B73BB1">
      <w:pPr>
        <w:spacing w:after="0" w:line="480" w:lineRule="auto"/>
        <w:jc w:val="both"/>
      </w:pPr>
      <w:r>
        <w:t>Tel.</w:t>
      </w:r>
      <w:r w:rsidR="00F1673B">
        <w:t>*</w:t>
      </w:r>
      <w:r>
        <w:t xml:space="preserve"> ________________  __ Cod. Fiscale ___ ___ ___ ___ ___ ___ ___ ___ ___ ___ ___ ___ ___ ___ ___ ___</w:t>
      </w:r>
    </w:p>
    <w:p w:rsidR="00B73BB1" w:rsidRDefault="00B73BB1" w:rsidP="00B73BB1">
      <w:pPr>
        <w:jc w:val="both"/>
      </w:pPr>
      <w:r>
        <w:t>In possesso dei requisiti generali per l’accesso al pubblico impiego,</w:t>
      </w:r>
      <w:r>
        <w:tab/>
      </w:r>
    </w:p>
    <w:p w:rsidR="00B73BB1" w:rsidRDefault="00F1673B" w:rsidP="00B73BB1">
      <w:pPr>
        <w:spacing w:after="0" w:line="100" w:lineRule="atLeast"/>
        <w:rPr>
          <w:b/>
          <w:i/>
          <w:sz w:val="20"/>
          <w:szCs w:val="20"/>
        </w:rPr>
      </w:pPr>
      <w:r>
        <w:rPr>
          <w:b/>
          <w:i/>
          <w:sz w:val="20"/>
          <w:szCs w:val="20"/>
        </w:rPr>
        <w:t xml:space="preserve">chiede </w:t>
      </w:r>
      <w:r w:rsidRPr="00F1673B">
        <w:rPr>
          <w:b/>
          <w:i/>
          <w:sz w:val="20"/>
          <w:szCs w:val="20"/>
        </w:rPr>
        <w:t xml:space="preserve">di essere ammesso alla procedura </w:t>
      </w:r>
      <w:r w:rsidRPr="00F1673B">
        <w:rPr>
          <w:b/>
          <w:bCs/>
          <w:i/>
          <w:sz w:val="20"/>
          <w:szCs w:val="20"/>
        </w:rPr>
        <w:t xml:space="preserve">di nuova inclusione </w:t>
      </w:r>
      <w:r w:rsidRPr="00F1673B">
        <w:rPr>
          <w:b/>
          <w:i/>
          <w:sz w:val="20"/>
          <w:szCs w:val="20"/>
        </w:rPr>
        <w:t>nella graduatoria d’Istituto relativa al</w:t>
      </w:r>
      <w:r w:rsidR="00036BF7">
        <w:rPr>
          <w:b/>
          <w:i/>
          <w:sz w:val="20"/>
          <w:szCs w:val="20"/>
        </w:rPr>
        <w:t xml:space="preserve"> Triennio </w:t>
      </w:r>
      <w:r w:rsidRPr="00F1673B">
        <w:rPr>
          <w:b/>
          <w:i/>
          <w:sz w:val="20"/>
          <w:szCs w:val="20"/>
        </w:rPr>
        <w:t xml:space="preserve"> accademico 201</w:t>
      </w:r>
      <w:r w:rsidR="00036BF7">
        <w:rPr>
          <w:b/>
          <w:i/>
          <w:sz w:val="20"/>
          <w:szCs w:val="20"/>
        </w:rPr>
        <w:t xml:space="preserve">6/2019 </w:t>
      </w:r>
      <w:r w:rsidRPr="00F1673B">
        <w:rPr>
          <w:b/>
          <w:i/>
          <w:color w:val="FF0000"/>
          <w:sz w:val="20"/>
          <w:szCs w:val="20"/>
        </w:rPr>
        <w:t xml:space="preserve"> </w:t>
      </w:r>
      <w:r w:rsidRPr="00F1673B">
        <w:rPr>
          <w:b/>
          <w:i/>
          <w:sz w:val="20"/>
          <w:szCs w:val="20"/>
        </w:rPr>
        <w:t>per il settore disciplinare</w:t>
      </w:r>
    </w:p>
    <w:p w:rsidR="00F1673B" w:rsidRPr="00F1673B" w:rsidRDefault="00F1673B" w:rsidP="00B73BB1">
      <w:pPr>
        <w:spacing w:after="0" w:line="100" w:lineRule="atLeast"/>
        <w:rPr>
          <w:b/>
          <w: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4"/>
      </w:tblGrid>
      <w:tr w:rsidR="00B73BB1" w:rsidTr="00B73BB1">
        <w:trPr>
          <w:jc w:val="center"/>
        </w:trPr>
        <w:tc>
          <w:tcPr>
            <w:tcW w:w="9854" w:type="dxa"/>
            <w:tcBorders>
              <w:top w:val="single" w:sz="4" w:space="0" w:color="000000"/>
              <w:left w:val="single" w:sz="4" w:space="0" w:color="000000"/>
              <w:bottom w:val="single" w:sz="4" w:space="0" w:color="000000"/>
              <w:right w:val="single" w:sz="4" w:space="0" w:color="000000"/>
            </w:tcBorders>
          </w:tcPr>
          <w:p w:rsidR="00B73BB1" w:rsidRDefault="00B73BB1">
            <w:pPr>
              <w:spacing w:after="0" w:line="100" w:lineRule="atLeast"/>
              <w:jc w:val="center"/>
              <w:rPr>
                <w:b/>
                <w:i/>
              </w:rPr>
            </w:pPr>
          </w:p>
          <w:p w:rsidR="00B73BB1" w:rsidRDefault="00B73BB1">
            <w:pPr>
              <w:spacing w:after="0" w:line="100" w:lineRule="atLeast"/>
              <w:jc w:val="center"/>
              <w:rPr>
                <w:b/>
                <w:i/>
              </w:rPr>
            </w:pPr>
            <w:r>
              <w:rPr>
                <w:b/>
                <w:i/>
              </w:rPr>
              <w:t xml:space="preserve">Cod. settore ________ - denominazione ______________________________________________________ </w:t>
            </w:r>
          </w:p>
          <w:p w:rsidR="00B73BB1" w:rsidRDefault="00B73BB1">
            <w:pPr>
              <w:spacing w:after="0" w:line="100" w:lineRule="atLeast"/>
              <w:jc w:val="center"/>
              <w:rPr>
                <w:b/>
                <w:i/>
              </w:rPr>
            </w:pPr>
          </w:p>
        </w:tc>
      </w:tr>
    </w:tbl>
    <w:p w:rsidR="00B73BB1" w:rsidRDefault="00B73BB1" w:rsidP="00B73BB1">
      <w:pPr>
        <w:spacing w:after="0" w:line="360" w:lineRule="auto"/>
        <w:jc w:val="both"/>
        <w:rPr>
          <w:b/>
        </w:rPr>
      </w:pPr>
    </w:p>
    <w:p w:rsidR="00B73BB1" w:rsidRDefault="00B73BB1" w:rsidP="00B73BB1">
      <w:pPr>
        <w:autoSpaceDE w:val="0"/>
        <w:autoSpaceDN w:val="0"/>
        <w:adjustRightInd w:val="0"/>
        <w:spacing w:after="0" w:line="360" w:lineRule="auto"/>
        <w:jc w:val="both"/>
        <w:rPr>
          <w:rFonts w:cs="Arial"/>
        </w:rPr>
      </w:pPr>
      <w:r>
        <w:rPr>
          <w:rFonts w:cs="Arial"/>
        </w:rPr>
        <w:t>A tal fine, dichiara sotto la propria responsabilità consapevole delle sanzioni penali richiamate dall’art.</w:t>
      </w:r>
      <w:r w:rsidR="00E02C40">
        <w:rPr>
          <w:rFonts w:cs="Arial"/>
        </w:rPr>
        <w:t xml:space="preserve"> </w:t>
      </w:r>
      <w:r>
        <w:rPr>
          <w:rFonts w:cs="Arial"/>
        </w:rPr>
        <w:t>76 del D.P.R. 445/2000 in caso di dichiarazioni mendaci, ai sensi e per gli effetti dell’art.</w:t>
      </w:r>
      <w:r w:rsidR="00E02C40">
        <w:rPr>
          <w:rFonts w:cs="Arial"/>
        </w:rPr>
        <w:t xml:space="preserve"> </w:t>
      </w:r>
      <w:r>
        <w:rPr>
          <w:rFonts w:cs="Arial"/>
        </w:rPr>
        <w:t>46 del citato D.P.R. :</w:t>
      </w:r>
    </w:p>
    <w:p w:rsidR="00B73BB1" w:rsidRDefault="00B73BB1" w:rsidP="00B73BB1">
      <w:pPr>
        <w:autoSpaceDE w:val="0"/>
        <w:autoSpaceDN w:val="0"/>
        <w:adjustRightInd w:val="0"/>
        <w:spacing w:after="0" w:line="360" w:lineRule="auto"/>
        <w:jc w:val="both"/>
        <w:rPr>
          <w:rFonts w:cs="Arial"/>
        </w:rPr>
      </w:pPr>
      <w:r>
        <w:rPr>
          <w:rFonts w:cs="Arial"/>
        </w:rPr>
        <w:t>1.  di essere cittadin__ _________________________________ ;</w:t>
      </w:r>
    </w:p>
    <w:p w:rsidR="00B73BB1" w:rsidRDefault="00B73BB1" w:rsidP="00B73BB1">
      <w:pPr>
        <w:autoSpaceDE w:val="0"/>
        <w:autoSpaceDN w:val="0"/>
        <w:adjustRightInd w:val="0"/>
        <w:spacing w:after="0" w:line="360" w:lineRule="auto"/>
        <w:jc w:val="both"/>
        <w:rPr>
          <w:rFonts w:cs="Arial"/>
        </w:rPr>
      </w:pPr>
      <w:r>
        <w:rPr>
          <w:rFonts w:cs="Arial"/>
        </w:rPr>
        <w:t>2.  di essere iscritt__ nelle liste elettorali del Comune di ___________________________ ;</w:t>
      </w:r>
    </w:p>
    <w:p w:rsidR="00B73BB1" w:rsidRDefault="00B73BB1" w:rsidP="00B73BB1">
      <w:pPr>
        <w:autoSpaceDE w:val="0"/>
        <w:autoSpaceDN w:val="0"/>
        <w:adjustRightInd w:val="0"/>
        <w:spacing w:after="0" w:line="360" w:lineRule="auto"/>
        <w:jc w:val="both"/>
        <w:rPr>
          <w:rFonts w:cs="Arial"/>
          <w:i/>
          <w:iCs/>
        </w:rPr>
      </w:pPr>
      <w:r>
        <w:rPr>
          <w:rFonts w:cs="Arial"/>
        </w:rPr>
        <w:t xml:space="preserve">3.  di godere dei diritti civili e politici anche in _______________________________   </w:t>
      </w:r>
      <w:r>
        <w:rPr>
          <w:rFonts w:cs="Arial"/>
          <w:i/>
          <w:iCs/>
        </w:rPr>
        <w:t>(indicare lo stato di appartenenza o di provenienza, se cittadino di uno degli Stati membri dell’Unione Europea);</w:t>
      </w:r>
    </w:p>
    <w:p w:rsidR="00B73BB1" w:rsidRDefault="00B73BB1" w:rsidP="00B73BB1">
      <w:pPr>
        <w:autoSpaceDE w:val="0"/>
        <w:autoSpaceDN w:val="0"/>
        <w:adjustRightInd w:val="0"/>
        <w:spacing w:after="0" w:line="360" w:lineRule="auto"/>
        <w:jc w:val="both"/>
        <w:rPr>
          <w:rFonts w:cs="Arial"/>
        </w:rPr>
      </w:pPr>
      <w:r>
        <w:rPr>
          <w:rFonts w:cs="Arial"/>
        </w:rPr>
        <w:t>4.  di non aver riportato condanne penali e di non avere procedimenti penali pendenti;</w:t>
      </w:r>
    </w:p>
    <w:p w:rsidR="00B73BB1" w:rsidRDefault="00B73BB1" w:rsidP="00B73BB1">
      <w:pPr>
        <w:autoSpaceDE w:val="0"/>
        <w:autoSpaceDN w:val="0"/>
        <w:adjustRightInd w:val="0"/>
        <w:spacing w:after="0" w:line="360" w:lineRule="auto"/>
        <w:jc w:val="both"/>
        <w:rPr>
          <w:rFonts w:cs="Arial"/>
        </w:rPr>
      </w:pPr>
      <w:r>
        <w:rPr>
          <w:rFonts w:cs="Arial"/>
        </w:rPr>
        <w:t>5. di avere adeguata conoscenza della</w:t>
      </w:r>
      <w:r w:rsidR="00E02C40">
        <w:rPr>
          <w:rFonts w:cs="Arial"/>
        </w:rPr>
        <w:t xml:space="preserve"> lingua italiana</w:t>
      </w:r>
      <w:r>
        <w:rPr>
          <w:rFonts w:cs="Arial"/>
        </w:rPr>
        <w:t>;</w:t>
      </w:r>
    </w:p>
    <w:p w:rsidR="00B73BB1" w:rsidRDefault="00B73BB1" w:rsidP="00B73BB1">
      <w:pPr>
        <w:autoSpaceDE w:val="0"/>
        <w:autoSpaceDN w:val="0"/>
        <w:adjustRightInd w:val="0"/>
        <w:spacing w:after="0" w:line="360" w:lineRule="auto"/>
        <w:jc w:val="both"/>
        <w:rPr>
          <w:rFonts w:cs="Arial"/>
        </w:rPr>
      </w:pPr>
      <w:r>
        <w:rPr>
          <w:rFonts w:cs="Arial"/>
        </w:rPr>
        <w:t>6.  di essere idoneo al servizio continuativo e incondizionato all’impiego al quale la selezione si riferisce;</w:t>
      </w:r>
    </w:p>
    <w:p w:rsidR="00B73BB1" w:rsidRDefault="00B73BB1" w:rsidP="00B73BB1">
      <w:pPr>
        <w:autoSpaceDE w:val="0"/>
        <w:autoSpaceDN w:val="0"/>
        <w:adjustRightInd w:val="0"/>
        <w:spacing w:after="0" w:line="360" w:lineRule="auto"/>
        <w:jc w:val="both"/>
        <w:rPr>
          <w:rFonts w:cs="Arial"/>
        </w:rPr>
      </w:pPr>
      <w:r>
        <w:rPr>
          <w:rFonts w:cs="Arial"/>
        </w:rPr>
        <w:t>7. di non essere stato destituito o dispensato dall’impiego presso una pubblica amministrazione per persistente insufficiente rendimento, ovvero di non essere stato dichiarato decaduto da altro impiego statale ai sensi dell’art. 127, lettera d) del testo unico delle disposizioni sullo statuto degli impiegati civili dello Stato, approvato con D.P.R. n. 3 del 10 gennaio 1957;</w:t>
      </w:r>
    </w:p>
    <w:p w:rsidR="00F1673B" w:rsidRDefault="00F1673B" w:rsidP="00B73BB1">
      <w:pPr>
        <w:autoSpaceDE w:val="0"/>
        <w:autoSpaceDN w:val="0"/>
        <w:adjustRightInd w:val="0"/>
        <w:spacing w:after="0" w:line="360" w:lineRule="auto"/>
        <w:jc w:val="both"/>
        <w:rPr>
          <w:rFonts w:cs="Arial"/>
        </w:rPr>
      </w:pPr>
      <w:r w:rsidRPr="00F1673B">
        <w:rPr>
          <w:rFonts w:cs="Arial"/>
          <w:noProof/>
          <w:lang w:eastAsia="en-US"/>
        </w:rPr>
        <w:pict>
          <v:shapetype id="_x0000_t202" coordsize="21600,21600" o:spt="202" path="m,l,21600r21600,l21600,xe">
            <v:stroke joinstyle="miter"/>
            <v:path gradientshapeok="t" o:connecttype="rect"/>
          </v:shapetype>
          <v:shape id="_x0000_s1037" type="#_x0000_t202" style="position:absolute;left:0;text-align:left;margin-left:-2.15pt;margin-top:11.7pt;width:532.25pt;height:34.3pt;z-index:251657728;mso-width-relative:margin;mso-height-relative:margin" stroked="f">
            <v:textbox>
              <w:txbxContent>
                <w:p w:rsidR="00F1673B" w:rsidRPr="00F1673B" w:rsidRDefault="00F1673B" w:rsidP="00F1673B">
                  <w:pPr>
                    <w:pStyle w:val="Default"/>
                    <w:pBdr>
                      <w:top w:val="single" w:sz="4" w:space="1" w:color="auto"/>
                    </w:pBdr>
                    <w:rPr>
                      <w:i/>
                      <w:sz w:val="6"/>
                      <w:szCs w:val="20"/>
                    </w:rPr>
                  </w:pPr>
                </w:p>
                <w:p w:rsidR="00F1673B" w:rsidRPr="007C7C0F" w:rsidRDefault="00F1673B" w:rsidP="00F1673B">
                  <w:pPr>
                    <w:pStyle w:val="Default"/>
                    <w:pBdr>
                      <w:top w:val="single" w:sz="4" w:space="1" w:color="auto"/>
                    </w:pBdr>
                    <w:rPr>
                      <w:rFonts w:ascii="Calibri" w:hAnsi="Calibri"/>
                      <w:i/>
                    </w:rPr>
                  </w:pPr>
                  <w:r w:rsidRPr="007C7C0F">
                    <w:rPr>
                      <w:rFonts w:ascii="Calibri" w:hAnsi="Calibri"/>
                      <w:i/>
                      <w:sz w:val="20"/>
                      <w:szCs w:val="20"/>
                    </w:rPr>
                    <w:t>* è obbligatorio indicare almeno due recapiti per assicurare tempestività di interpello e convocazione; cfr: DM MIUR 56 dd 28.5.2009, art. 11</w:t>
                  </w:r>
                </w:p>
                <w:p w:rsidR="00F1673B" w:rsidRDefault="00F1673B" w:rsidP="00F1673B">
                  <w:pPr>
                    <w:pBdr>
                      <w:top w:val="single" w:sz="4" w:space="1" w:color="auto"/>
                    </w:pBdr>
                  </w:pPr>
                </w:p>
              </w:txbxContent>
            </v:textbox>
          </v:shape>
        </w:pict>
      </w:r>
    </w:p>
    <w:p w:rsidR="00F1673B" w:rsidRDefault="00F1673B" w:rsidP="00B73BB1">
      <w:pPr>
        <w:autoSpaceDE w:val="0"/>
        <w:autoSpaceDN w:val="0"/>
        <w:adjustRightInd w:val="0"/>
        <w:spacing w:after="0" w:line="360" w:lineRule="auto"/>
        <w:jc w:val="both"/>
        <w:rPr>
          <w:rFonts w:cs="Arial"/>
        </w:rPr>
      </w:pPr>
    </w:p>
    <w:p w:rsidR="00B73BB1" w:rsidRDefault="00B73BB1" w:rsidP="00B73BB1">
      <w:pPr>
        <w:autoSpaceDE w:val="0"/>
        <w:autoSpaceDN w:val="0"/>
        <w:adjustRightInd w:val="0"/>
        <w:spacing w:after="0" w:line="360" w:lineRule="auto"/>
        <w:jc w:val="both"/>
        <w:rPr>
          <w:rFonts w:cs="Arial"/>
        </w:rPr>
      </w:pPr>
      <w:r>
        <w:rPr>
          <w:rFonts w:cs="Arial"/>
        </w:rPr>
        <w:lastRenderedPageBreak/>
        <w:t>8. di eleggere il proprio recapito al seguente indirizzo_________________________________________________: ____________________________________________________ (recapito telefonico) __________________________ e di impegnarsi a comunicare le eventuali variazioni successive, riconoscendo fin d’ora che l’amministrazione non assume alcuna responsabilità per la dispersione di comunicazioni dipendente da inesatte indicazioni di recapito da parte del candidato oppure la mancanza o tardiva comunicazione del cambiamento di indirizzo indicato nella domanda, né per eventuali disguidi postali o telegrafici o comunque imputabili a fatto di terzi, a caso fortuito o a forza maggiore.</w:t>
      </w:r>
    </w:p>
    <w:p w:rsidR="00C752BF" w:rsidRPr="004E6264" w:rsidRDefault="00C752BF" w:rsidP="00C752BF">
      <w:pPr>
        <w:suppressAutoHyphens w:val="0"/>
        <w:jc w:val="both"/>
        <w:rPr>
          <w:rFonts w:cs="Arial"/>
          <w:szCs w:val="28"/>
          <w:lang w:eastAsia="it-IT"/>
        </w:rPr>
      </w:pPr>
      <w:r>
        <w:rPr>
          <w:rFonts w:cs="Arial"/>
        </w:rPr>
        <w:t xml:space="preserve">9. (solo </w:t>
      </w:r>
      <w:r w:rsidRPr="004E6264">
        <w:rPr>
          <w:rFonts w:cs="Arial"/>
          <w:szCs w:val="28"/>
          <w:lang w:eastAsia="it-IT"/>
        </w:rPr>
        <w:t>per i candidati stranieri</w:t>
      </w:r>
      <w:r>
        <w:rPr>
          <w:rFonts w:cs="Arial"/>
          <w:szCs w:val="28"/>
          <w:lang w:eastAsia="it-IT"/>
        </w:rPr>
        <w:t>) di allegare un’</w:t>
      </w:r>
      <w:r w:rsidRPr="004E6264">
        <w:rPr>
          <w:rFonts w:cs="Arial"/>
          <w:szCs w:val="28"/>
          <w:lang w:eastAsia="it-IT"/>
        </w:rPr>
        <w:t xml:space="preserve"> autocertificazione </w:t>
      </w:r>
      <w:r>
        <w:rPr>
          <w:rFonts w:cs="Arial"/>
          <w:szCs w:val="28"/>
          <w:lang w:eastAsia="it-IT"/>
        </w:rPr>
        <w:t xml:space="preserve">comprovante il </w:t>
      </w:r>
      <w:r w:rsidRPr="004E6264">
        <w:rPr>
          <w:rFonts w:cs="Arial"/>
          <w:szCs w:val="28"/>
          <w:lang w:eastAsia="it-IT"/>
        </w:rPr>
        <w:t>possesso di una adeguata conoscenza della lingua italiana ascrivibile al livello B1 del “Quadro comune europeo di riferimento per la conoscenza della lingua”.</w:t>
      </w:r>
    </w:p>
    <w:p w:rsidR="00C752BF" w:rsidRDefault="00C752BF" w:rsidP="00B73BB1">
      <w:pPr>
        <w:autoSpaceDE w:val="0"/>
        <w:autoSpaceDN w:val="0"/>
        <w:adjustRightInd w:val="0"/>
        <w:spacing w:after="0" w:line="360" w:lineRule="auto"/>
        <w:jc w:val="both"/>
        <w:rPr>
          <w:rFonts w:cs="Arial"/>
        </w:rPr>
      </w:pPr>
    </w:p>
    <w:p w:rsidR="00B73BB1" w:rsidRDefault="00B73BB1" w:rsidP="00B73BB1">
      <w:pPr>
        <w:autoSpaceDE w:val="0"/>
        <w:autoSpaceDN w:val="0"/>
        <w:adjustRightInd w:val="0"/>
        <w:spacing w:after="0" w:line="360" w:lineRule="auto"/>
        <w:jc w:val="both"/>
        <w:rPr>
          <w:rFonts w:cs="Arial"/>
        </w:rPr>
      </w:pPr>
      <w:r>
        <w:rPr>
          <w:rFonts w:cs="Arial"/>
        </w:rPr>
        <w:t xml:space="preserve">__l__ sottoscritt__ autorizza il Conservatorio di </w:t>
      </w:r>
      <w:r w:rsidR="003A69BB">
        <w:rPr>
          <w:rFonts w:cs="Arial"/>
        </w:rPr>
        <w:t>Potenza</w:t>
      </w:r>
      <w:r>
        <w:rPr>
          <w:rFonts w:cs="Arial"/>
        </w:rPr>
        <w:t xml:space="preserve"> al trattamento dei dati contenuti in questa domanda per le finalità istituzionali e nei limiti stabiliti dal D.Lgs n° 1 96/2003 e successive modifiche ed integrazioni.</w:t>
      </w:r>
    </w:p>
    <w:p w:rsidR="00B73BB1" w:rsidRDefault="00B73BB1" w:rsidP="00B73BB1">
      <w:pPr>
        <w:autoSpaceDE w:val="0"/>
        <w:autoSpaceDN w:val="0"/>
        <w:adjustRightInd w:val="0"/>
        <w:spacing w:after="0" w:line="360" w:lineRule="auto"/>
        <w:jc w:val="both"/>
        <w:rPr>
          <w:rFonts w:cs="Arial"/>
        </w:rPr>
      </w:pPr>
    </w:p>
    <w:p w:rsidR="00B73BB1" w:rsidRDefault="00B73BB1" w:rsidP="00B73BB1">
      <w:pPr>
        <w:autoSpaceDE w:val="0"/>
        <w:autoSpaceDN w:val="0"/>
        <w:adjustRightInd w:val="0"/>
        <w:spacing w:after="0" w:line="360" w:lineRule="auto"/>
        <w:jc w:val="both"/>
        <w:rPr>
          <w:rFonts w:cs="Arial"/>
        </w:rPr>
      </w:pPr>
    </w:p>
    <w:p w:rsidR="00B73BB1" w:rsidRDefault="00B73BB1" w:rsidP="00B73BB1">
      <w:pPr>
        <w:autoSpaceDE w:val="0"/>
        <w:autoSpaceDN w:val="0"/>
        <w:adjustRightInd w:val="0"/>
        <w:spacing w:after="0" w:line="360" w:lineRule="auto"/>
        <w:jc w:val="both"/>
        <w:rPr>
          <w:rFonts w:cs="Arial"/>
        </w:rPr>
      </w:pPr>
      <w:r>
        <w:rPr>
          <w:rFonts w:cs="Arial"/>
        </w:rPr>
        <w:t>_____________________</w:t>
      </w:r>
      <w:r>
        <w:rPr>
          <w:rFonts w:cs="Arial"/>
        </w:rPr>
        <w:tab/>
      </w:r>
      <w:r>
        <w:rPr>
          <w:rFonts w:cs="Arial"/>
        </w:rPr>
        <w:tab/>
      </w:r>
      <w:r>
        <w:rPr>
          <w:rFonts w:cs="Arial"/>
        </w:rPr>
        <w:tab/>
        <w:t>_______________________________________</w:t>
      </w:r>
    </w:p>
    <w:p w:rsidR="00B73BB1" w:rsidRDefault="00B73BB1" w:rsidP="00B73BB1">
      <w:pPr>
        <w:autoSpaceDE w:val="0"/>
        <w:autoSpaceDN w:val="0"/>
        <w:adjustRightInd w:val="0"/>
        <w:spacing w:after="0" w:line="360" w:lineRule="auto"/>
        <w:jc w:val="both"/>
        <w:rPr>
          <w:rFonts w:cs="Arial"/>
        </w:rPr>
      </w:pPr>
      <w:r>
        <w:rPr>
          <w:rFonts w:cs="Arial"/>
        </w:rPr>
        <w:tab/>
        <w:t>Luogo e data</w:t>
      </w:r>
      <w:r>
        <w:rPr>
          <w:rFonts w:cs="Arial"/>
        </w:rPr>
        <w:tab/>
      </w:r>
      <w:r>
        <w:rPr>
          <w:rFonts w:cs="Arial"/>
        </w:rPr>
        <w:tab/>
      </w:r>
      <w:r>
        <w:rPr>
          <w:rFonts w:cs="Arial"/>
        </w:rPr>
        <w:tab/>
      </w:r>
      <w:r>
        <w:rPr>
          <w:rFonts w:cs="Arial"/>
        </w:rPr>
        <w:tab/>
      </w:r>
      <w:r>
        <w:rPr>
          <w:rFonts w:cs="Arial"/>
        </w:rPr>
        <w:tab/>
      </w:r>
      <w:r>
        <w:rPr>
          <w:rFonts w:cs="Arial"/>
        </w:rPr>
        <w:tab/>
        <w:t xml:space="preserve"> (firma autografa)</w:t>
      </w:r>
    </w:p>
    <w:p w:rsidR="00B73BB1" w:rsidRDefault="00B73BB1" w:rsidP="00B73BB1">
      <w:pPr>
        <w:autoSpaceDE w:val="0"/>
        <w:autoSpaceDN w:val="0"/>
        <w:adjustRightInd w:val="0"/>
        <w:spacing w:after="0" w:line="360" w:lineRule="auto"/>
        <w:jc w:val="both"/>
        <w:rPr>
          <w:rFonts w:cs="Arial"/>
          <w:b/>
          <w:bCs/>
        </w:rPr>
      </w:pPr>
    </w:p>
    <w:p w:rsidR="00B73BB1" w:rsidRDefault="00B73BB1" w:rsidP="00B73BB1">
      <w:pPr>
        <w:autoSpaceDE w:val="0"/>
        <w:autoSpaceDN w:val="0"/>
        <w:adjustRightInd w:val="0"/>
        <w:spacing w:after="0" w:line="360" w:lineRule="auto"/>
        <w:jc w:val="both"/>
        <w:rPr>
          <w:rFonts w:cs="Arial"/>
          <w:b/>
          <w:bCs/>
        </w:rPr>
      </w:pPr>
    </w:p>
    <w:p w:rsidR="00B73BB1" w:rsidRDefault="00B73BB1" w:rsidP="00B73BB1">
      <w:pPr>
        <w:autoSpaceDE w:val="0"/>
        <w:autoSpaceDN w:val="0"/>
        <w:adjustRightInd w:val="0"/>
        <w:spacing w:after="0" w:line="360" w:lineRule="auto"/>
        <w:jc w:val="both"/>
        <w:rPr>
          <w:rFonts w:cs="Arial"/>
          <w:b/>
          <w:bCs/>
        </w:rPr>
      </w:pPr>
    </w:p>
    <w:p w:rsidR="00B73BB1" w:rsidRDefault="00B73BB1" w:rsidP="00B73BB1">
      <w:pPr>
        <w:autoSpaceDE w:val="0"/>
        <w:autoSpaceDN w:val="0"/>
        <w:adjustRightInd w:val="0"/>
        <w:spacing w:after="0" w:line="360" w:lineRule="auto"/>
        <w:jc w:val="both"/>
        <w:rPr>
          <w:rFonts w:cs="Arial"/>
          <w:b/>
          <w:bCs/>
        </w:rPr>
      </w:pPr>
      <w:r>
        <w:rPr>
          <w:rFonts w:cs="Arial"/>
          <w:b/>
          <w:bCs/>
        </w:rPr>
        <w:t>Allega:</w:t>
      </w:r>
    </w:p>
    <w:p w:rsidR="00B73BB1" w:rsidRDefault="00B73BB1" w:rsidP="00B73BB1">
      <w:pPr>
        <w:pStyle w:val="Elencoacolori-Colore1"/>
        <w:numPr>
          <w:ilvl w:val="0"/>
          <w:numId w:val="7"/>
        </w:numPr>
        <w:autoSpaceDE w:val="0"/>
        <w:autoSpaceDN w:val="0"/>
        <w:adjustRightInd w:val="0"/>
        <w:spacing w:after="0" w:line="360" w:lineRule="auto"/>
        <w:jc w:val="both"/>
        <w:rPr>
          <w:rFonts w:cs="Arial"/>
        </w:rPr>
      </w:pPr>
      <w:r>
        <w:rPr>
          <w:rFonts w:cs="Arial"/>
        </w:rPr>
        <w:t>Copia di documento d’identità in corso di validità, debitamente firmata;</w:t>
      </w:r>
    </w:p>
    <w:p w:rsidR="00B73BB1" w:rsidRDefault="00B73BB1" w:rsidP="00B73BB1">
      <w:pPr>
        <w:pStyle w:val="Elencoacolori-Colore1"/>
        <w:numPr>
          <w:ilvl w:val="0"/>
          <w:numId w:val="7"/>
        </w:numPr>
        <w:autoSpaceDE w:val="0"/>
        <w:autoSpaceDN w:val="0"/>
        <w:adjustRightInd w:val="0"/>
        <w:spacing w:after="0" w:line="360" w:lineRule="auto"/>
        <w:jc w:val="both"/>
        <w:rPr>
          <w:rFonts w:cs="Arial"/>
        </w:rPr>
      </w:pPr>
      <w:r>
        <w:rPr>
          <w:rFonts w:cs="Arial"/>
        </w:rPr>
        <w:t>Dichiarazione sostitutiva, ai sensi dell’articolo 46 del D.P.R. 28 dicembre 2000 n° 445, dei Titoli di Studio (</w:t>
      </w:r>
      <w:r>
        <w:rPr>
          <w:rFonts w:cs="Arial"/>
          <w:b/>
          <w:bCs/>
        </w:rPr>
        <w:t>Allegato 2</w:t>
      </w:r>
      <w:r>
        <w:rPr>
          <w:rFonts w:cs="Arial"/>
        </w:rPr>
        <w:t>);</w:t>
      </w:r>
    </w:p>
    <w:p w:rsidR="00B73BB1" w:rsidRDefault="00B73BB1" w:rsidP="00B73BB1">
      <w:pPr>
        <w:pStyle w:val="Elencoacolori-Colore1"/>
        <w:numPr>
          <w:ilvl w:val="0"/>
          <w:numId w:val="7"/>
        </w:numPr>
        <w:autoSpaceDE w:val="0"/>
        <w:autoSpaceDN w:val="0"/>
        <w:adjustRightInd w:val="0"/>
        <w:spacing w:after="0" w:line="360" w:lineRule="auto"/>
        <w:jc w:val="both"/>
        <w:rPr>
          <w:rFonts w:cs="Arial"/>
        </w:rPr>
      </w:pPr>
      <w:r>
        <w:rPr>
          <w:rFonts w:cs="Arial"/>
        </w:rPr>
        <w:t>Dichiarazione sostitutiva, ai sensi dell’articolo 46 del D.P.R. 28 dicembre 2000 n° 445, dei Titoli di Servizio (</w:t>
      </w:r>
      <w:r>
        <w:rPr>
          <w:rFonts w:cs="Arial"/>
          <w:b/>
          <w:bCs/>
        </w:rPr>
        <w:t>Allegato 3</w:t>
      </w:r>
      <w:r>
        <w:rPr>
          <w:rFonts w:cs="Arial"/>
        </w:rPr>
        <w:t>);</w:t>
      </w:r>
    </w:p>
    <w:p w:rsidR="00B73BB1" w:rsidRDefault="00B73BB1" w:rsidP="00B73BB1">
      <w:pPr>
        <w:pStyle w:val="Elencoacolori-Colore1"/>
        <w:numPr>
          <w:ilvl w:val="0"/>
          <w:numId w:val="7"/>
        </w:numPr>
        <w:autoSpaceDE w:val="0"/>
        <w:autoSpaceDN w:val="0"/>
        <w:adjustRightInd w:val="0"/>
        <w:spacing w:after="0" w:line="360" w:lineRule="auto"/>
        <w:jc w:val="both"/>
        <w:rPr>
          <w:rFonts w:cs="Arial"/>
        </w:rPr>
      </w:pPr>
      <w:r>
        <w:rPr>
          <w:rFonts w:cs="Arial"/>
        </w:rPr>
        <w:t xml:space="preserve">Dichiarazione sostitutiva con firma autografa del Curriculum vitae e dei Titoli artistico-culturali e professionali ricompresi alla lettera B) della tabella di valutazione allegata alla nota ministeriale n. 3154 del 9 giugno 2011 “Graduatorie d’Istituto” relativi all’insegnamento richiesto, ai sensi dell’articolo 46 del D.P.R. 28 dicembre 2000 n° 445 ( </w:t>
      </w:r>
      <w:r>
        <w:rPr>
          <w:rFonts w:cs="Arial"/>
          <w:b/>
          <w:bCs/>
        </w:rPr>
        <w:t>Allegato 4</w:t>
      </w:r>
      <w:r>
        <w:rPr>
          <w:rFonts w:cs="Arial"/>
        </w:rPr>
        <w:t>);</w:t>
      </w:r>
    </w:p>
    <w:p w:rsidR="00B73BB1" w:rsidRDefault="005A3687" w:rsidP="007A0B84">
      <w:pPr>
        <w:pStyle w:val="Elencoacolori-Colore1"/>
        <w:numPr>
          <w:ilvl w:val="0"/>
          <w:numId w:val="7"/>
        </w:numPr>
        <w:autoSpaceDE w:val="0"/>
        <w:autoSpaceDN w:val="0"/>
        <w:adjustRightInd w:val="0"/>
        <w:spacing w:after="0" w:line="360" w:lineRule="auto"/>
        <w:jc w:val="both"/>
        <w:rPr>
          <w:rFonts w:cs="Arial"/>
        </w:rPr>
      </w:pPr>
      <w:r>
        <w:rPr>
          <w:rFonts w:cs="Arial"/>
        </w:rPr>
        <w:t>Eventuali o</w:t>
      </w:r>
      <w:r w:rsidR="00B73BB1">
        <w:rPr>
          <w:rFonts w:cs="Arial"/>
        </w:rPr>
        <w:t>riginali o riproduzioni (fotostatiche, o su supporto ottico – CD,DVD) dei titoli dichiarati negli allegati 2, 3</w:t>
      </w:r>
      <w:r>
        <w:rPr>
          <w:rFonts w:cs="Arial"/>
        </w:rPr>
        <w:t>, 4</w:t>
      </w:r>
      <w:r w:rsidR="007A0B84">
        <w:rPr>
          <w:rFonts w:cs="Arial"/>
        </w:rPr>
        <w:t>.</w:t>
      </w:r>
    </w:p>
    <w:p w:rsidR="007A0B84" w:rsidRDefault="007A0B84" w:rsidP="007A0B84">
      <w:pPr>
        <w:pStyle w:val="Elencoacolori-Colore1"/>
        <w:autoSpaceDE w:val="0"/>
        <w:autoSpaceDN w:val="0"/>
        <w:adjustRightInd w:val="0"/>
        <w:spacing w:after="0" w:line="360" w:lineRule="auto"/>
        <w:jc w:val="both"/>
        <w:rPr>
          <w:rFonts w:cs="Arial"/>
        </w:rPr>
      </w:pPr>
    </w:p>
    <w:p w:rsidR="007A0B84" w:rsidRPr="007A0B84" w:rsidRDefault="007A0B84" w:rsidP="007A0B84">
      <w:pPr>
        <w:pStyle w:val="Elencoacolori-Colore1"/>
        <w:autoSpaceDE w:val="0"/>
        <w:autoSpaceDN w:val="0"/>
        <w:adjustRightInd w:val="0"/>
        <w:spacing w:after="0" w:line="360" w:lineRule="auto"/>
        <w:jc w:val="both"/>
        <w:rPr>
          <w:rFonts w:cs="Arial"/>
        </w:rPr>
      </w:pPr>
    </w:p>
    <w:p w:rsidR="00B73BB1" w:rsidRDefault="00B73BB1" w:rsidP="00B73BB1">
      <w:pPr>
        <w:autoSpaceDE w:val="0"/>
        <w:autoSpaceDN w:val="0"/>
        <w:adjustRightInd w:val="0"/>
        <w:spacing w:after="0" w:line="240" w:lineRule="auto"/>
        <w:jc w:val="both"/>
        <w:rPr>
          <w:rFonts w:cs="Arial"/>
        </w:rPr>
      </w:pPr>
    </w:p>
    <w:p w:rsidR="00B73BB1" w:rsidRDefault="00B73BB1" w:rsidP="00B73BB1">
      <w:pPr>
        <w:autoSpaceDE w:val="0"/>
        <w:autoSpaceDN w:val="0"/>
        <w:adjustRightInd w:val="0"/>
        <w:spacing w:after="0" w:line="240" w:lineRule="auto"/>
        <w:jc w:val="both"/>
        <w:rPr>
          <w:rFonts w:cs="Arial"/>
        </w:rPr>
      </w:pPr>
    </w:p>
    <w:p w:rsidR="00443E98" w:rsidRDefault="00443E98" w:rsidP="00DB5521">
      <w:pPr>
        <w:autoSpaceDE w:val="0"/>
        <w:autoSpaceDN w:val="0"/>
        <w:adjustRightInd w:val="0"/>
        <w:spacing w:after="0" w:line="240" w:lineRule="auto"/>
        <w:jc w:val="both"/>
        <w:rPr>
          <w:rFonts w:cs="Arial"/>
        </w:rPr>
      </w:pPr>
    </w:p>
    <w:p w:rsidR="00C752BF" w:rsidRDefault="00C752BF" w:rsidP="00DB5521">
      <w:pPr>
        <w:autoSpaceDE w:val="0"/>
        <w:autoSpaceDN w:val="0"/>
        <w:adjustRightInd w:val="0"/>
        <w:spacing w:after="0" w:line="240" w:lineRule="auto"/>
        <w:jc w:val="both"/>
        <w:rPr>
          <w:rFonts w:cs="Arial"/>
        </w:rPr>
      </w:pPr>
    </w:p>
    <w:p w:rsidR="00B73BB1" w:rsidRDefault="00B73BB1" w:rsidP="00DB5521">
      <w:pPr>
        <w:autoSpaceDE w:val="0"/>
        <w:autoSpaceDN w:val="0"/>
        <w:adjustRightInd w:val="0"/>
        <w:spacing w:after="0" w:line="240" w:lineRule="auto"/>
        <w:jc w:val="both"/>
        <w:rPr>
          <w:rFonts w:cs="Arial"/>
        </w:rPr>
      </w:pPr>
    </w:p>
    <w:p w:rsidR="00084360" w:rsidRDefault="00084360" w:rsidP="00DB5521">
      <w:pPr>
        <w:autoSpaceDE w:val="0"/>
        <w:autoSpaceDN w:val="0"/>
        <w:adjustRightInd w:val="0"/>
        <w:spacing w:after="0" w:line="240" w:lineRule="auto"/>
        <w:jc w:val="both"/>
        <w:rPr>
          <w:rFonts w:cs="Arial"/>
        </w:rPr>
      </w:pPr>
    </w:p>
    <w:p w:rsidR="00B73BB1" w:rsidRDefault="00B73BB1" w:rsidP="00DB5521">
      <w:pPr>
        <w:autoSpaceDE w:val="0"/>
        <w:autoSpaceDN w:val="0"/>
        <w:adjustRightInd w:val="0"/>
        <w:spacing w:after="0" w:line="240" w:lineRule="auto"/>
        <w:jc w:val="both"/>
        <w:rPr>
          <w:rFonts w:cs="Arial"/>
        </w:rPr>
      </w:pPr>
    </w:p>
    <w:p w:rsidR="00B73BB1" w:rsidRDefault="00B73BB1" w:rsidP="00DB5521">
      <w:pPr>
        <w:autoSpaceDE w:val="0"/>
        <w:autoSpaceDN w:val="0"/>
        <w:adjustRightInd w:val="0"/>
        <w:spacing w:after="0" w:line="240" w:lineRule="auto"/>
        <w:jc w:val="both"/>
        <w:rPr>
          <w:rFonts w:cs="Arial"/>
        </w:rPr>
      </w:pPr>
    </w:p>
    <w:p w:rsidR="00443E98" w:rsidRPr="00D101FB" w:rsidRDefault="00443E98" w:rsidP="00B05536">
      <w:pPr>
        <w:autoSpaceDE w:val="0"/>
        <w:autoSpaceDN w:val="0"/>
        <w:adjustRightInd w:val="0"/>
        <w:spacing w:after="0" w:line="240" w:lineRule="auto"/>
        <w:rPr>
          <w:rFonts w:cs="Arial"/>
          <w:b/>
          <w:bCs/>
        </w:rPr>
      </w:pPr>
      <w:r w:rsidRPr="00D101FB">
        <w:rPr>
          <w:rFonts w:cs="Arial"/>
          <w:b/>
          <w:bCs/>
        </w:rPr>
        <w:lastRenderedPageBreak/>
        <w:t>Allegato 2</w:t>
      </w:r>
    </w:p>
    <w:p w:rsidR="00443E98" w:rsidRPr="00550EA2" w:rsidRDefault="00443E98" w:rsidP="00443E98">
      <w:pPr>
        <w:autoSpaceDE w:val="0"/>
        <w:autoSpaceDN w:val="0"/>
        <w:adjustRightInd w:val="0"/>
        <w:spacing w:after="0" w:line="240" w:lineRule="auto"/>
        <w:jc w:val="center"/>
        <w:rPr>
          <w:rFonts w:cs="Arial"/>
          <w:b/>
          <w:bCs/>
        </w:rPr>
      </w:pPr>
      <w:r w:rsidRPr="00550EA2">
        <w:rPr>
          <w:rFonts w:cs="Arial"/>
          <w:b/>
          <w:bCs/>
        </w:rPr>
        <w:t>DICHIARAZIONE SOSTITUTIVA DI CERTIFICAZIONE</w:t>
      </w:r>
    </w:p>
    <w:p w:rsidR="00443E98" w:rsidRPr="007336D8" w:rsidRDefault="00443E98" w:rsidP="00443E98">
      <w:pPr>
        <w:autoSpaceDE w:val="0"/>
        <w:autoSpaceDN w:val="0"/>
        <w:adjustRightInd w:val="0"/>
        <w:spacing w:after="0" w:line="240" w:lineRule="auto"/>
        <w:jc w:val="center"/>
        <w:rPr>
          <w:rFonts w:cs="Arial"/>
          <w:sz w:val="18"/>
          <w:szCs w:val="18"/>
        </w:rPr>
      </w:pPr>
      <w:r w:rsidRPr="007336D8">
        <w:rPr>
          <w:rFonts w:cs="Arial"/>
          <w:sz w:val="18"/>
          <w:szCs w:val="18"/>
        </w:rPr>
        <w:t>(Art. 46 D.P.R. 28 dicembre 2000, n</w:t>
      </w:r>
      <w:r w:rsidR="00094D9C" w:rsidRPr="007336D8">
        <w:rPr>
          <w:rFonts w:cs="Arial"/>
          <w:sz w:val="18"/>
          <w:szCs w:val="18"/>
        </w:rPr>
        <w:t xml:space="preserve">. </w:t>
      </w:r>
      <w:r w:rsidRPr="007336D8">
        <w:rPr>
          <w:rFonts w:cs="Arial"/>
          <w:sz w:val="18"/>
          <w:szCs w:val="18"/>
        </w:rPr>
        <w:t>445)</w:t>
      </w:r>
    </w:p>
    <w:p w:rsidR="00443E98" w:rsidRPr="00550EA2" w:rsidRDefault="00443E98" w:rsidP="00443E98">
      <w:pPr>
        <w:autoSpaceDE w:val="0"/>
        <w:autoSpaceDN w:val="0"/>
        <w:adjustRightInd w:val="0"/>
        <w:spacing w:after="0" w:line="240" w:lineRule="auto"/>
        <w:jc w:val="center"/>
        <w:rPr>
          <w:rFonts w:cs="Arial"/>
          <w:b/>
          <w:bCs/>
          <w:sz w:val="24"/>
        </w:rPr>
      </w:pPr>
      <w:r w:rsidRPr="00550EA2">
        <w:rPr>
          <w:rFonts w:cs="Arial"/>
          <w:b/>
          <w:bCs/>
          <w:sz w:val="24"/>
        </w:rPr>
        <w:t>TITOLI DI STUDIO MUSICALI</w:t>
      </w:r>
    </w:p>
    <w:p w:rsidR="00443E98" w:rsidRPr="00550EA2" w:rsidRDefault="00443E98" w:rsidP="00443E98">
      <w:pPr>
        <w:autoSpaceDE w:val="0"/>
        <w:autoSpaceDN w:val="0"/>
        <w:adjustRightInd w:val="0"/>
        <w:spacing w:after="0" w:line="240" w:lineRule="auto"/>
        <w:jc w:val="center"/>
        <w:rPr>
          <w:rFonts w:cs="Arial"/>
          <w:sz w:val="18"/>
          <w:szCs w:val="18"/>
        </w:rPr>
      </w:pPr>
      <w:r w:rsidRPr="00550EA2">
        <w:rPr>
          <w:rFonts w:cs="Arial"/>
          <w:sz w:val="18"/>
          <w:szCs w:val="18"/>
        </w:rPr>
        <w:t xml:space="preserve">lettera A) nn. 1), 2), 3), titoli di studio tabella valutazione </w:t>
      </w:r>
      <w:r w:rsidR="00094D9C">
        <w:rPr>
          <w:rFonts w:cs="Arial"/>
          <w:sz w:val="18"/>
          <w:szCs w:val="18"/>
        </w:rPr>
        <w:t>M</w:t>
      </w:r>
      <w:r w:rsidRPr="00550EA2">
        <w:rPr>
          <w:rFonts w:cs="Arial"/>
          <w:sz w:val="18"/>
          <w:szCs w:val="18"/>
        </w:rPr>
        <w:t>iur prot.</w:t>
      </w:r>
      <w:r w:rsidR="00094D9C">
        <w:rPr>
          <w:rFonts w:cs="Arial"/>
          <w:sz w:val="18"/>
          <w:szCs w:val="18"/>
        </w:rPr>
        <w:t xml:space="preserve"> </w:t>
      </w:r>
      <w:r w:rsidRPr="00550EA2">
        <w:rPr>
          <w:rFonts w:cs="Arial"/>
          <w:sz w:val="18"/>
          <w:szCs w:val="18"/>
        </w:rPr>
        <w:t>3154 del 9 giugno 2011</w:t>
      </w:r>
    </w:p>
    <w:p w:rsidR="00096327" w:rsidRPr="00550EA2" w:rsidRDefault="00096327" w:rsidP="00443E98">
      <w:pPr>
        <w:autoSpaceDE w:val="0"/>
        <w:autoSpaceDN w:val="0"/>
        <w:adjustRightInd w:val="0"/>
        <w:spacing w:after="0" w:line="240" w:lineRule="auto"/>
        <w:jc w:val="center"/>
        <w:rPr>
          <w:rFonts w:cs="Arial"/>
        </w:rPr>
      </w:pPr>
    </w:p>
    <w:p w:rsidR="00133E0D" w:rsidRPr="00550EA2" w:rsidRDefault="00133E0D" w:rsidP="00443E98">
      <w:pPr>
        <w:autoSpaceDE w:val="0"/>
        <w:autoSpaceDN w:val="0"/>
        <w:adjustRightInd w:val="0"/>
        <w:spacing w:after="0" w:line="240" w:lineRule="auto"/>
        <w:jc w:val="center"/>
        <w:rPr>
          <w:rFonts w:cs="Arial"/>
        </w:rPr>
      </w:pPr>
    </w:p>
    <w:p w:rsidR="00443E98" w:rsidRPr="00550EA2" w:rsidRDefault="00443E98" w:rsidP="00443E98">
      <w:pPr>
        <w:autoSpaceDE w:val="0"/>
        <w:autoSpaceDN w:val="0"/>
        <w:adjustRightInd w:val="0"/>
        <w:spacing w:after="0" w:line="360" w:lineRule="auto"/>
        <w:rPr>
          <w:rFonts w:cs="Arial"/>
        </w:rPr>
      </w:pPr>
      <w:r w:rsidRPr="00550EA2">
        <w:rPr>
          <w:rFonts w:cs="Arial"/>
        </w:rPr>
        <w:t xml:space="preserve">__l__ sottoscritt__ _________________________________________nat__ </w:t>
      </w:r>
      <w:r w:rsidR="00133E0D" w:rsidRPr="00550EA2">
        <w:rPr>
          <w:rFonts w:cs="Arial"/>
        </w:rPr>
        <w:t xml:space="preserve"> </w:t>
      </w:r>
      <w:r w:rsidRPr="00550EA2">
        <w:rPr>
          <w:rFonts w:cs="Arial"/>
        </w:rPr>
        <w:t>a ______________________ il ______</w:t>
      </w:r>
      <w:r w:rsidR="00133E0D" w:rsidRPr="00550EA2">
        <w:rPr>
          <w:rFonts w:cs="Arial"/>
        </w:rPr>
        <w:t>______</w:t>
      </w:r>
      <w:r w:rsidRPr="00550EA2">
        <w:rPr>
          <w:rFonts w:cs="Arial"/>
        </w:rPr>
        <w:t>______ residente a _______________________</w:t>
      </w:r>
      <w:r w:rsidR="00133E0D" w:rsidRPr="00550EA2">
        <w:rPr>
          <w:rFonts w:cs="Arial"/>
        </w:rPr>
        <w:t>________</w:t>
      </w:r>
      <w:r w:rsidRPr="00550EA2">
        <w:rPr>
          <w:rFonts w:cs="Arial"/>
        </w:rPr>
        <w:t xml:space="preserve">________________ prov. ______  </w:t>
      </w:r>
    </w:p>
    <w:p w:rsidR="00133E0D" w:rsidRPr="00550EA2" w:rsidRDefault="00133E0D" w:rsidP="00443E98">
      <w:pPr>
        <w:autoSpaceDE w:val="0"/>
        <w:autoSpaceDN w:val="0"/>
        <w:adjustRightInd w:val="0"/>
        <w:spacing w:after="0" w:line="240" w:lineRule="auto"/>
        <w:jc w:val="both"/>
        <w:rPr>
          <w:rFonts w:cs="Arial"/>
        </w:rPr>
      </w:pPr>
    </w:p>
    <w:p w:rsidR="00443E98" w:rsidRPr="00550EA2" w:rsidRDefault="00443E98" w:rsidP="00443E98">
      <w:pPr>
        <w:autoSpaceDE w:val="0"/>
        <w:autoSpaceDN w:val="0"/>
        <w:adjustRightInd w:val="0"/>
        <w:spacing w:after="0" w:line="240" w:lineRule="auto"/>
        <w:jc w:val="both"/>
        <w:rPr>
          <w:rFonts w:cs="Arial"/>
        </w:rPr>
      </w:pPr>
      <w:r w:rsidRPr="00550EA2">
        <w:rPr>
          <w:rFonts w:cs="Arial"/>
        </w:rPr>
        <w:t>consapevole delle sanzioni penali richiamate dall’art. 76 del D.P.R. 28/12/2000 n. 445 in caso di dichiarazioni mendaci e della decadenza dei benefici eventualmente conseguenti al provvedimento emanato sulla base di dichiarazioni non veritiere, di cui all’art. 75 del D.P.R. del 28/12/00 n. 445;</w:t>
      </w:r>
    </w:p>
    <w:p w:rsidR="00443E98" w:rsidRPr="00550EA2" w:rsidRDefault="00443E98" w:rsidP="00443E98">
      <w:pPr>
        <w:autoSpaceDE w:val="0"/>
        <w:autoSpaceDN w:val="0"/>
        <w:adjustRightInd w:val="0"/>
        <w:spacing w:after="0" w:line="240" w:lineRule="auto"/>
        <w:jc w:val="both"/>
        <w:rPr>
          <w:rFonts w:cs="Arial"/>
        </w:rPr>
      </w:pPr>
      <w:r w:rsidRPr="00550EA2">
        <w:rPr>
          <w:rFonts w:cs="Arial"/>
        </w:rPr>
        <w:t>ai sensi e per gli effetti dell’art. 46 del citato D.P.R. 445 / 2000 sotto la propria responsabilità</w:t>
      </w:r>
    </w:p>
    <w:p w:rsidR="00096327" w:rsidRPr="00096327" w:rsidRDefault="00096327" w:rsidP="00443E98">
      <w:pPr>
        <w:autoSpaceDE w:val="0"/>
        <w:autoSpaceDN w:val="0"/>
        <w:adjustRightInd w:val="0"/>
        <w:spacing w:after="0" w:line="240" w:lineRule="auto"/>
        <w:jc w:val="both"/>
        <w:rPr>
          <w:rFonts w:cs="Arial"/>
          <w:sz w:val="20"/>
        </w:rPr>
      </w:pPr>
    </w:p>
    <w:p w:rsidR="00443E98" w:rsidRPr="00D2392E" w:rsidRDefault="00443E98" w:rsidP="00443E98">
      <w:pPr>
        <w:autoSpaceDE w:val="0"/>
        <w:autoSpaceDN w:val="0"/>
        <w:adjustRightInd w:val="0"/>
        <w:spacing w:after="0" w:line="240" w:lineRule="auto"/>
        <w:jc w:val="center"/>
        <w:rPr>
          <w:rFonts w:cs="Arial"/>
          <w:b/>
          <w:bCs/>
          <w:sz w:val="24"/>
        </w:rPr>
      </w:pPr>
      <w:r w:rsidRPr="00D2392E">
        <w:rPr>
          <w:rFonts w:cs="Arial"/>
          <w:b/>
          <w:bCs/>
          <w:sz w:val="24"/>
        </w:rPr>
        <w:t>D I C H</w:t>
      </w:r>
      <w:r w:rsidR="00E02C40">
        <w:rPr>
          <w:rFonts w:cs="Arial"/>
          <w:b/>
          <w:bCs/>
          <w:sz w:val="24"/>
        </w:rPr>
        <w:t xml:space="preserve"> </w:t>
      </w:r>
      <w:r w:rsidRPr="00D2392E">
        <w:rPr>
          <w:rFonts w:cs="Arial"/>
          <w:b/>
          <w:bCs/>
          <w:sz w:val="24"/>
        </w:rPr>
        <w:t>I A R A</w:t>
      </w:r>
    </w:p>
    <w:p w:rsidR="00096327" w:rsidRPr="00D101FB" w:rsidRDefault="00096327" w:rsidP="00443E98">
      <w:pPr>
        <w:autoSpaceDE w:val="0"/>
        <w:autoSpaceDN w:val="0"/>
        <w:adjustRightInd w:val="0"/>
        <w:spacing w:after="0" w:line="240" w:lineRule="auto"/>
        <w:jc w:val="center"/>
        <w:rPr>
          <w:rFonts w:cs="Arial"/>
          <w:b/>
          <w:bCs/>
        </w:rPr>
      </w:pPr>
    </w:p>
    <w:p w:rsidR="00443E98" w:rsidRPr="00133E0D" w:rsidRDefault="00443E98" w:rsidP="00443E98">
      <w:pPr>
        <w:autoSpaceDE w:val="0"/>
        <w:autoSpaceDN w:val="0"/>
        <w:adjustRightInd w:val="0"/>
        <w:spacing w:after="0" w:line="240" w:lineRule="auto"/>
        <w:jc w:val="both"/>
        <w:rPr>
          <w:rFonts w:cs="Arial"/>
          <w:b/>
          <w:bCs/>
          <w:sz w:val="24"/>
          <w:szCs w:val="24"/>
        </w:rPr>
      </w:pPr>
      <w:r w:rsidRPr="00133E0D">
        <w:rPr>
          <w:rFonts w:cs="Arial"/>
          <w:b/>
          <w:bCs/>
          <w:sz w:val="24"/>
          <w:szCs w:val="24"/>
        </w:rPr>
        <w:t>di essere in possesso dei seguenti titoli di studio musicali</w:t>
      </w:r>
      <w:r w:rsidR="004620FC" w:rsidRPr="00133E0D">
        <w:rPr>
          <w:rFonts w:cs="Arial"/>
          <w:b/>
          <w:bCs/>
          <w:sz w:val="24"/>
          <w:szCs w:val="24"/>
        </w:rPr>
        <w:t>:</w:t>
      </w:r>
    </w:p>
    <w:p w:rsidR="00443E98" w:rsidRPr="00D101FB" w:rsidRDefault="00443E98" w:rsidP="00443E98">
      <w:pPr>
        <w:autoSpaceDE w:val="0"/>
        <w:autoSpaceDN w:val="0"/>
        <w:adjustRightInd w:val="0"/>
        <w:spacing w:after="0" w:line="240" w:lineRule="auto"/>
        <w:jc w:val="both"/>
        <w:rPr>
          <w:rFonts w:cs="Arial"/>
          <w:b/>
          <w:bCs/>
        </w:rPr>
      </w:pPr>
    </w:p>
    <w:tbl>
      <w:tblPr>
        <w:tblW w:w="0" w:type="auto"/>
        <w:jc w:val="center"/>
        <w:tblInd w:w="-1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56"/>
        <w:gridCol w:w="2731"/>
        <w:gridCol w:w="1722"/>
        <w:gridCol w:w="2440"/>
        <w:gridCol w:w="1273"/>
      </w:tblGrid>
      <w:tr w:rsidR="00443E98" w:rsidRPr="00133E0D" w:rsidTr="00550EA2">
        <w:trPr>
          <w:jc w:val="center"/>
        </w:trPr>
        <w:tc>
          <w:tcPr>
            <w:tcW w:w="2756" w:type="dxa"/>
          </w:tcPr>
          <w:p w:rsidR="00443E98" w:rsidRPr="00133E0D" w:rsidRDefault="00E02C40" w:rsidP="0076719C">
            <w:pPr>
              <w:autoSpaceDE w:val="0"/>
              <w:autoSpaceDN w:val="0"/>
              <w:adjustRightInd w:val="0"/>
              <w:spacing w:after="0" w:line="240" w:lineRule="auto"/>
              <w:rPr>
                <w:rFonts w:cs="Arial"/>
                <w:sz w:val="24"/>
                <w:vertAlign w:val="superscript"/>
              </w:rPr>
            </w:pPr>
            <w:r w:rsidRPr="00133E0D">
              <w:rPr>
                <w:rFonts w:cs="Arial"/>
                <w:sz w:val="24"/>
              </w:rPr>
              <w:t>tipo di diploma</w:t>
            </w:r>
            <w:r w:rsidRPr="00133E0D">
              <w:rPr>
                <w:rFonts w:cs="Arial"/>
                <w:sz w:val="24"/>
                <w:vertAlign w:val="superscript"/>
              </w:rPr>
              <w:t>1</w:t>
            </w:r>
          </w:p>
        </w:tc>
        <w:tc>
          <w:tcPr>
            <w:tcW w:w="2731" w:type="dxa"/>
          </w:tcPr>
          <w:p w:rsidR="00443E98" w:rsidRPr="00133E0D" w:rsidRDefault="00E02C40" w:rsidP="0076719C">
            <w:pPr>
              <w:autoSpaceDE w:val="0"/>
              <w:autoSpaceDN w:val="0"/>
              <w:adjustRightInd w:val="0"/>
              <w:spacing w:after="0" w:line="240" w:lineRule="auto"/>
              <w:rPr>
                <w:rFonts w:cs="Arial"/>
                <w:sz w:val="24"/>
              </w:rPr>
            </w:pPr>
            <w:r w:rsidRPr="00133E0D">
              <w:rPr>
                <w:rFonts w:cs="Arial"/>
                <w:sz w:val="24"/>
              </w:rPr>
              <w:t xml:space="preserve"> disciplina </w:t>
            </w:r>
            <w:r w:rsidRPr="00133E0D">
              <w:rPr>
                <w:rFonts w:cs="Arial"/>
                <w:sz w:val="24"/>
                <w:vertAlign w:val="superscript"/>
              </w:rPr>
              <w:t>2</w:t>
            </w:r>
          </w:p>
        </w:tc>
        <w:tc>
          <w:tcPr>
            <w:tcW w:w="1722" w:type="dxa"/>
          </w:tcPr>
          <w:p w:rsidR="00443E98" w:rsidRPr="00133E0D" w:rsidRDefault="00E02C40" w:rsidP="0076719C">
            <w:pPr>
              <w:autoSpaceDE w:val="0"/>
              <w:autoSpaceDN w:val="0"/>
              <w:adjustRightInd w:val="0"/>
              <w:spacing w:after="0" w:line="240" w:lineRule="auto"/>
              <w:jc w:val="center"/>
              <w:rPr>
                <w:rFonts w:cs="Arial"/>
                <w:sz w:val="24"/>
              </w:rPr>
            </w:pPr>
            <w:r w:rsidRPr="00133E0D">
              <w:rPr>
                <w:rFonts w:cs="Arial"/>
                <w:sz w:val="24"/>
              </w:rPr>
              <w:t>data conseguimento</w:t>
            </w:r>
          </w:p>
        </w:tc>
        <w:tc>
          <w:tcPr>
            <w:tcW w:w="2440" w:type="dxa"/>
          </w:tcPr>
          <w:p w:rsidR="00443E98" w:rsidRPr="00133E0D" w:rsidRDefault="00E02C40" w:rsidP="0076719C">
            <w:pPr>
              <w:autoSpaceDE w:val="0"/>
              <w:autoSpaceDN w:val="0"/>
              <w:adjustRightInd w:val="0"/>
              <w:spacing w:after="0" w:line="240" w:lineRule="auto"/>
              <w:rPr>
                <w:rFonts w:cs="Arial"/>
                <w:sz w:val="24"/>
              </w:rPr>
            </w:pPr>
            <w:r w:rsidRPr="00133E0D">
              <w:rPr>
                <w:rFonts w:cs="Arial"/>
                <w:sz w:val="24"/>
              </w:rPr>
              <w:t>istituzione rilasciante</w:t>
            </w:r>
            <w:r w:rsidRPr="00133E0D">
              <w:rPr>
                <w:rFonts w:cs="Arial"/>
                <w:sz w:val="24"/>
                <w:vertAlign w:val="superscript"/>
              </w:rPr>
              <w:t>3</w:t>
            </w:r>
          </w:p>
        </w:tc>
        <w:tc>
          <w:tcPr>
            <w:tcW w:w="1273" w:type="dxa"/>
          </w:tcPr>
          <w:p w:rsidR="00443E98" w:rsidRPr="00133E0D" w:rsidRDefault="00E02C40" w:rsidP="0076719C">
            <w:pPr>
              <w:autoSpaceDE w:val="0"/>
              <w:autoSpaceDN w:val="0"/>
              <w:adjustRightInd w:val="0"/>
              <w:spacing w:after="0" w:line="240" w:lineRule="auto"/>
              <w:rPr>
                <w:rFonts w:cs="Arial"/>
                <w:sz w:val="24"/>
              </w:rPr>
            </w:pPr>
            <w:r w:rsidRPr="00133E0D">
              <w:rPr>
                <w:rFonts w:cs="Arial"/>
                <w:sz w:val="24"/>
              </w:rPr>
              <w:t xml:space="preserve"> votazione conseguita</w:t>
            </w:r>
          </w:p>
        </w:tc>
      </w:tr>
      <w:tr w:rsidR="00443E98" w:rsidRPr="005C5D98" w:rsidTr="00550EA2">
        <w:trPr>
          <w:jc w:val="center"/>
        </w:trPr>
        <w:tc>
          <w:tcPr>
            <w:tcW w:w="2756" w:type="dxa"/>
          </w:tcPr>
          <w:p w:rsidR="00443E98" w:rsidRPr="0076719C" w:rsidRDefault="00443E98" w:rsidP="0076719C">
            <w:pPr>
              <w:autoSpaceDE w:val="0"/>
              <w:autoSpaceDN w:val="0"/>
              <w:adjustRightInd w:val="0"/>
              <w:spacing w:after="0" w:line="240" w:lineRule="auto"/>
              <w:rPr>
                <w:rFonts w:cs="Arial"/>
                <w:sz w:val="24"/>
              </w:rPr>
            </w:pPr>
          </w:p>
          <w:p w:rsidR="00443E98" w:rsidRPr="0076719C" w:rsidRDefault="00443E98" w:rsidP="0076719C">
            <w:pPr>
              <w:autoSpaceDE w:val="0"/>
              <w:autoSpaceDN w:val="0"/>
              <w:adjustRightInd w:val="0"/>
              <w:spacing w:after="0" w:line="240" w:lineRule="auto"/>
              <w:rPr>
                <w:rFonts w:cs="Arial"/>
                <w:sz w:val="24"/>
              </w:rPr>
            </w:pPr>
          </w:p>
        </w:tc>
        <w:tc>
          <w:tcPr>
            <w:tcW w:w="2731" w:type="dxa"/>
          </w:tcPr>
          <w:p w:rsidR="00443E98" w:rsidRPr="0076719C" w:rsidRDefault="00443E98" w:rsidP="0076719C">
            <w:pPr>
              <w:autoSpaceDE w:val="0"/>
              <w:autoSpaceDN w:val="0"/>
              <w:adjustRightInd w:val="0"/>
              <w:spacing w:after="0" w:line="240" w:lineRule="auto"/>
              <w:rPr>
                <w:rFonts w:cs="Arial"/>
                <w:sz w:val="24"/>
              </w:rPr>
            </w:pPr>
          </w:p>
        </w:tc>
        <w:tc>
          <w:tcPr>
            <w:tcW w:w="1722" w:type="dxa"/>
          </w:tcPr>
          <w:p w:rsidR="00443E98" w:rsidRPr="0076719C" w:rsidRDefault="00443E98" w:rsidP="0076719C">
            <w:pPr>
              <w:autoSpaceDE w:val="0"/>
              <w:autoSpaceDN w:val="0"/>
              <w:adjustRightInd w:val="0"/>
              <w:spacing w:after="0" w:line="240" w:lineRule="auto"/>
              <w:jc w:val="center"/>
              <w:rPr>
                <w:rFonts w:cs="Arial"/>
                <w:sz w:val="24"/>
              </w:rPr>
            </w:pPr>
          </w:p>
        </w:tc>
        <w:tc>
          <w:tcPr>
            <w:tcW w:w="2440" w:type="dxa"/>
          </w:tcPr>
          <w:p w:rsidR="00443E98" w:rsidRPr="0076719C" w:rsidRDefault="00443E98" w:rsidP="0076719C">
            <w:pPr>
              <w:autoSpaceDE w:val="0"/>
              <w:autoSpaceDN w:val="0"/>
              <w:adjustRightInd w:val="0"/>
              <w:spacing w:after="0" w:line="240" w:lineRule="auto"/>
              <w:rPr>
                <w:rFonts w:cs="Arial"/>
                <w:sz w:val="24"/>
              </w:rPr>
            </w:pPr>
          </w:p>
        </w:tc>
        <w:tc>
          <w:tcPr>
            <w:tcW w:w="1273" w:type="dxa"/>
          </w:tcPr>
          <w:p w:rsidR="00443E98" w:rsidRPr="0076719C" w:rsidRDefault="00443E98" w:rsidP="0076719C">
            <w:pPr>
              <w:autoSpaceDE w:val="0"/>
              <w:autoSpaceDN w:val="0"/>
              <w:adjustRightInd w:val="0"/>
              <w:spacing w:after="0" w:line="240" w:lineRule="auto"/>
              <w:rPr>
                <w:rFonts w:cs="Arial"/>
                <w:sz w:val="24"/>
              </w:rPr>
            </w:pPr>
          </w:p>
        </w:tc>
      </w:tr>
      <w:tr w:rsidR="00443E98" w:rsidRPr="005C5D98" w:rsidTr="00550EA2">
        <w:trPr>
          <w:jc w:val="center"/>
        </w:trPr>
        <w:tc>
          <w:tcPr>
            <w:tcW w:w="2756" w:type="dxa"/>
          </w:tcPr>
          <w:p w:rsidR="00443E98" w:rsidRPr="0076719C" w:rsidRDefault="00443E98" w:rsidP="0076719C">
            <w:pPr>
              <w:autoSpaceDE w:val="0"/>
              <w:autoSpaceDN w:val="0"/>
              <w:adjustRightInd w:val="0"/>
              <w:spacing w:after="0" w:line="240" w:lineRule="auto"/>
              <w:rPr>
                <w:rFonts w:cs="Arial"/>
                <w:sz w:val="24"/>
              </w:rPr>
            </w:pPr>
          </w:p>
          <w:p w:rsidR="00443E98" w:rsidRPr="0076719C" w:rsidRDefault="00443E98" w:rsidP="0076719C">
            <w:pPr>
              <w:autoSpaceDE w:val="0"/>
              <w:autoSpaceDN w:val="0"/>
              <w:adjustRightInd w:val="0"/>
              <w:spacing w:after="0" w:line="240" w:lineRule="auto"/>
              <w:rPr>
                <w:rFonts w:cs="Arial"/>
                <w:sz w:val="24"/>
              </w:rPr>
            </w:pPr>
          </w:p>
        </w:tc>
        <w:tc>
          <w:tcPr>
            <w:tcW w:w="2731" w:type="dxa"/>
          </w:tcPr>
          <w:p w:rsidR="00443E98" w:rsidRPr="0076719C" w:rsidRDefault="00443E98" w:rsidP="0076719C">
            <w:pPr>
              <w:autoSpaceDE w:val="0"/>
              <w:autoSpaceDN w:val="0"/>
              <w:adjustRightInd w:val="0"/>
              <w:spacing w:after="0" w:line="240" w:lineRule="auto"/>
              <w:rPr>
                <w:rFonts w:cs="Arial"/>
                <w:sz w:val="24"/>
              </w:rPr>
            </w:pPr>
          </w:p>
        </w:tc>
        <w:tc>
          <w:tcPr>
            <w:tcW w:w="1722" w:type="dxa"/>
          </w:tcPr>
          <w:p w:rsidR="00443E98" w:rsidRPr="0076719C" w:rsidRDefault="00443E98" w:rsidP="0076719C">
            <w:pPr>
              <w:autoSpaceDE w:val="0"/>
              <w:autoSpaceDN w:val="0"/>
              <w:adjustRightInd w:val="0"/>
              <w:spacing w:after="0" w:line="240" w:lineRule="auto"/>
              <w:jc w:val="center"/>
              <w:rPr>
                <w:rFonts w:cs="Arial"/>
                <w:sz w:val="24"/>
              </w:rPr>
            </w:pPr>
          </w:p>
        </w:tc>
        <w:tc>
          <w:tcPr>
            <w:tcW w:w="2440" w:type="dxa"/>
          </w:tcPr>
          <w:p w:rsidR="00443E98" w:rsidRPr="0076719C" w:rsidRDefault="00443E98" w:rsidP="0076719C">
            <w:pPr>
              <w:autoSpaceDE w:val="0"/>
              <w:autoSpaceDN w:val="0"/>
              <w:adjustRightInd w:val="0"/>
              <w:spacing w:after="0" w:line="240" w:lineRule="auto"/>
              <w:rPr>
                <w:rFonts w:cs="Arial"/>
                <w:sz w:val="24"/>
              </w:rPr>
            </w:pPr>
          </w:p>
        </w:tc>
        <w:tc>
          <w:tcPr>
            <w:tcW w:w="1273" w:type="dxa"/>
          </w:tcPr>
          <w:p w:rsidR="00443E98" w:rsidRPr="0076719C" w:rsidRDefault="00443E98" w:rsidP="0076719C">
            <w:pPr>
              <w:autoSpaceDE w:val="0"/>
              <w:autoSpaceDN w:val="0"/>
              <w:adjustRightInd w:val="0"/>
              <w:spacing w:after="0" w:line="240" w:lineRule="auto"/>
              <w:rPr>
                <w:rFonts w:cs="Arial"/>
                <w:sz w:val="24"/>
              </w:rPr>
            </w:pPr>
          </w:p>
        </w:tc>
      </w:tr>
      <w:tr w:rsidR="00443E98" w:rsidRPr="005C5D98" w:rsidTr="00550EA2">
        <w:trPr>
          <w:jc w:val="center"/>
        </w:trPr>
        <w:tc>
          <w:tcPr>
            <w:tcW w:w="2756" w:type="dxa"/>
          </w:tcPr>
          <w:p w:rsidR="00443E98" w:rsidRPr="0076719C" w:rsidRDefault="00443E98" w:rsidP="0076719C">
            <w:pPr>
              <w:autoSpaceDE w:val="0"/>
              <w:autoSpaceDN w:val="0"/>
              <w:adjustRightInd w:val="0"/>
              <w:spacing w:after="0" w:line="240" w:lineRule="auto"/>
              <w:rPr>
                <w:rFonts w:cs="Arial"/>
                <w:sz w:val="24"/>
              </w:rPr>
            </w:pPr>
          </w:p>
          <w:p w:rsidR="00443E98" w:rsidRPr="0076719C" w:rsidRDefault="00443E98" w:rsidP="0076719C">
            <w:pPr>
              <w:autoSpaceDE w:val="0"/>
              <w:autoSpaceDN w:val="0"/>
              <w:adjustRightInd w:val="0"/>
              <w:spacing w:after="0" w:line="240" w:lineRule="auto"/>
              <w:rPr>
                <w:rFonts w:cs="Arial"/>
                <w:sz w:val="24"/>
              </w:rPr>
            </w:pPr>
          </w:p>
        </w:tc>
        <w:tc>
          <w:tcPr>
            <w:tcW w:w="2731" w:type="dxa"/>
          </w:tcPr>
          <w:p w:rsidR="00443E98" w:rsidRPr="0076719C" w:rsidRDefault="00443E98" w:rsidP="0076719C">
            <w:pPr>
              <w:autoSpaceDE w:val="0"/>
              <w:autoSpaceDN w:val="0"/>
              <w:adjustRightInd w:val="0"/>
              <w:spacing w:after="0" w:line="240" w:lineRule="auto"/>
              <w:rPr>
                <w:rFonts w:cs="Arial"/>
                <w:sz w:val="24"/>
              </w:rPr>
            </w:pPr>
          </w:p>
        </w:tc>
        <w:tc>
          <w:tcPr>
            <w:tcW w:w="1722" w:type="dxa"/>
          </w:tcPr>
          <w:p w:rsidR="00443E98" w:rsidRPr="0076719C" w:rsidRDefault="00443E98" w:rsidP="0076719C">
            <w:pPr>
              <w:autoSpaceDE w:val="0"/>
              <w:autoSpaceDN w:val="0"/>
              <w:adjustRightInd w:val="0"/>
              <w:spacing w:after="0" w:line="240" w:lineRule="auto"/>
              <w:jc w:val="center"/>
              <w:rPr>
                <w:rFonts w:cs="Arial"/>
                <w:sz w:val="24"/>
              </w:rPr>
            </w:pPr>
          </w:p>
        </w:tc>
        <w:tc>
          <w:tcPr>
            <w:tcW w:w="2440" w:type="dxa"/>
          </w:tcPr>
          <w:p w:rsidR="00443E98" w:rsidRPr="0076719C" w:rsidRDefault="00443E98" w:rsidP="0076719C">
            <w:pPr>
              <w:autoSpaceDE w:val="0"/>
              <w:autoSpaceDN w:val="0"/>
              <w:adjustRightInd w:val="0"/>
              <w:spacing w:after="0" w:line="240" w:lineRule="auto"/>
              <w:rPr>
                <w:rFonts w:cs="Arial"/>
                <w:sz w:val="24"/>
              </w:rPr>
            </w:pPr>
          </w:p>
        </w:tc>
        <w:tc>
          <w:tcPr>
            <w:tcW w:w="1273" w:type="dxa"/>
          </w:tcPr>
          <w:p w:rsidR="00443E98" w:rsidRPr="0076719C" w:rsidRDefault="00443E98" w:rsidP="0076719C">
            <w:pPr>
              <w:autoSpaceDE w:val="0"/>
              <w:autoSpaceDN w:val="0"/>
              <w:adjustRightInd w:val="0"/>
              <w:spacing w:after="0" w:line="240" w:lineRule="auto"/>
              <w:rPr>
                <w:rFonts w:cs="Arial"/>
                <w:sz w:val="24"/>
              </w:rPr>
            </w:pPr>
          </w:p>
        </w:tc>
      </w:tr>
      <w:tr w:rsidR="00443E98" w:rsidRPr="005C5D98" w:rsidTr="00550EA2">
        <w:trPr>
          <w:jc w:val="center"/>
        </w:trPr>
        <w:tc>
          <w:tcPr>
            <w:tcW w:w="2756" w:type="dxa"/>
          </w:tcPr>
          <w:p w:rsidR="00443E98" w:rsidRPr="0076719C" w:rsidRDefault="00443E98" w:rsidP="0076719C">
            <w:pPr>
              <w:autoSpaceDE w:val="0"/>
              <w:autoSpaceDN w:val="0"/>
              <w:adjustRightInd w:val="0"/>
              <w:spacing w:after="0" w:line="240" w:lineRule="auto"/>
              <w:rPr>
                <w:rFonts w:cs="Arial"/>
                <w:sz w:val="24"/>
              </w:rPr>
            </w:pPr>
          </w:p>
          <w:p w:rsidR="00443E98" w:rsidRPr="0076719C" w:rsidRDefault="00443E98" w:rsidP="0076719C">
            <w:pPr>
              <w:autoSpaceDE w:val="0"/>
              <w:autoSpaceDN w:val="0"/>
              <w:adjustRightInd w:val="0"/>
              <w:spacing w:after="0" w:line="240" w:lineRule="auto"/>
              <w:rPr>
                <w:rFonts w:cs="Arial"/>
                <w:sz w:val="24"/>
              </w:rPr>
            </w:pPr>
          </w:p>
        </w:tc>
        <w:tc>
          <w:tcPr>
            <w:tcW w:w="2731" w:type="dxa"/>
          </w:tcPr>
          <w:p w:rsidR="00443E98" w:rsidRPr="0076719C" w:rsidRDefault="00443E98" w:rsidP="0076719C">
            <w:pPr>
              <w:autoSpaceDE w:val="0"/>
              <w:autoSpaceDN w:val="0"/>
              <w:adjustRightInd w:val="0"/>
              <w:spacing w:after="0" w:line="240" w:lineRule="auto"/>
              <w:rPr>
                <w:rFonts w:cs="Arial"/>
                <w:sz w:val="24"/>
              </w:rPr>
            </w:pPr>
          </w:p>
        </w:tc>
        <w:tc>
          <w:tcPr>
            <w:tcW w:w="1722" w:type="dxa"/>
          </w:tcPr>
          <w:p w:rsidR="00443E98" w:rsidRPr="0076719C" w:rsidRDefault="00443E98" w:rsidP="0076719C">
            <w:pPr>
              <w:autoSpaceDE w:val="0"/>
              <w:autoSpaceDN w:val="0"/>
              <w:adjustRightInd w:val="0"/>
              <w:spacing w:after="0" w:line="240" w:lineRule="auto"/>
              <w:jc w:val="center"/>
              <w:rPr>
                <w:rFonts w:cs="Arial"/>
                <w:sz w:val="24"/>
              </w:rPr>
            </w:pPr>
          </w:p>
        </w:tc>
        <w:tc>
          <w:tcPr>
            <w:tcW w:w="2440" w:type="dxa"/>
          </w:tcPr>
          <w:p w:rsidR="00443E98" w:rsidRPr="0076719C" w:rsidRDefault="00443E98" w:rsidP="0076719C">
            <w:pPr>
              <w:autoSpaceDE w:val="0"/>
              <w:autoSpaceDN w:val="0"/>
              <w:adjustRightInd w:val="0"/>
              <w:spacing w:after="0" w:line="240" w:lineRule="auto"/>
              <w:rPr>
                <w:rFonts w:cs="Arial"/>
                <w:sz w:val="24"/>
              </w:rPr>
            </w:pPr>
          </w:p>
        </w:tc>
        <w:tc>
          <w:tcPr>
            <w:tcW w:w="1273" w:type="dxa"/>
          </w:tcPr>
          <w:p w:rsidR="00443E98" w:rsidRPr="0076719C" w:rsidRDefault="00443E98" w:rsidP="0076719C">
            <w:pPr>
              <w:autoSpaceDE w:val="0"/>
              <w:autoSpaceDN w:val="0"/>
              <w:adjustRightInd w:val="0"/>
              <w:spacing w:after="0" w:line="240" w:lineRule="auto"/>
              <w:rPr>
                <w:rFonts w:cs="Arial"/>
                <w:sz w:val="24"/>
              </w:rPr>
            </w:pPr>
          </w:p>
        </w:tc>
      </w:tr>
      <w:tr w:rsidR="00443E98" w:rsidRPr="005C5D98" w:rsidTr="00550EA2">
        <w:trPr>
          <w:jc w:val="center"/>
        </w:trPr>
        <w:tc>
          <w:tcPr>
            <w:tcW w:w="2756" w:type="dxa"/>
          </w:tcPr>
          <w:p w:rsidR="00443E98" w:rsidRPr="0076719C" w:rsidRDefault="00443E98" w:rsidP="0076719C">
            <w:pPr>
              <w:autoSpaceDE w:val="0"/>
              <w:autoSpaceDN w:val="0"/>
              <w:adjustRightInd w:val="0"/>
              <w:spacing w:after="0" w:line="240" w:lineRule="auto"/>
              <w:rPr>
                <w:rFonts w:cs="Arial"/>
                <w:sz w:val="24"/>
              </w:rPr>
            </w:pPr>
          </w:p>
          <w:p w:rsidR="00443E98" w:rsidRPr="0076719C" w:rsidRDefault="00443E98" w:rsidP="0076719C">
            <w:pPr>
              <w:autoSpaceDE w:val="0"/>
              <w:autoSpaceDN w:val="0"/>
              <w:adjustRightInd w:val="0"/>
              <w:spacing w:after="0" w:line="240" w:lineRule="auto"/>
              <w:rPr>
                <w:rFonts w:cs="Arial"/>
                <w:sz w:val="24"/>
              </w:rPr>
            </w:pPr>
          </w:p>
        </w:tc>
        <w:tc>
          <w:tcPr>
            <w:tcW w:w="2731" w:type="dxa"/>
          </w:tcPr>
          <w:p w:rsidR="00443E98" w:rsidRPr="0076719C" w:rsidRDefault="00443E98" w:rsidP="0076719C">
            <w:pPr>
              <w:autoSpaceDE w:val="0"/>
              <w:autoSpaceDN w:val="0"/>
              <w:adjustRightInd w:val="0"/>
              <w:spacing w:after="0" w:line="240" w:lineRule="auto"/>
              <w:rPr>
                <w:rFonts w:cs="Arial"/>
                <w:sz w:val="24"/>
              </w:rPr>
            </w:pPr>
          </w:p>
        </w:tc>
        <w:tc>
          <w:tcPr>
            <w:tcW w:w="1722" w:type="dxa"/>
          </w:tcPr>
          <w:p w:rsidR="00443E98" w:rsidRPr="0076719C" w:rsidRDefault="00443E98" w:rsidP="0076719C">
            <w:pPr>
              <w:autoSpaceDE w:val="0"/>
              <w:autoSpaceDN w:val="0"/>
              <w:adjustRightInd w:val="0"/>
              <w:spacing w:after="0" w:line="240" w:lineRule="auto"/>
              <w:jc w:val="center"/>
              <w:rPr>
                <w:rFonts w:cs="Arial"/>
                <w:sz w:val="24"/>
              </w:rPr>
            </w:pPr>
          </w:p>
        </w:tc>
        <w:tc>
          <w:tcPr>
            <w:tcW w:w="2440" w:type="dxa"/>
          </w:tcPr>
          <w:p w:rsidR="00443E98" w:rsidRPr="0076719C" w:rsidRDefault="00443E98" w:rsidP="0076719C">
            <w:pPr>
              <w:autoSpaceDE w:val="0"/>
              <w:autoSpaceDN w:val="0"/>
              <w:adjustRightInd w:val="0"/>
              <w:spacing w:after="0" w:line="240" w:lineRule="auto"/>
              <w:rPr>
                <w:rFonts w:cs="Arial"/>
                <w:sz w:val="24"/>
              </w:rPr>
            </w:pPr>
          </w:p>
        </w:tc>
        <w:tc>
          <w:tcPr>
            <w:tcW w:w="1273" w:type="dxa"/>
          </w:tcPr>
          <w:p w:rsidR="00443E98" w:rsidRPr="0076719C" w:rsidRDefault="00443E98" w:rsidP="0076719C">
            <w:pPr>
              <w:autoSpaceDE w:val="0"/>
              <w:autoSpaceDN w:val="0"/>
              <w:adjustRightInd w:val="0"/>
              <w:spacing w:after="0" w:line="240" w:lineRule="auto"/>
              <w:rPr>
                <w:rFonts w:cs="Arial"/>
                <w:sz w:val="24"/>
              </w:rPr>
            </w:pPr>
          </w:p>
        </w:tc>
      </w:tr>
      <w:tr w:rsidR="00443E98" w:rsidRPr="005C5D98" w:rsidTr="00550EA2">
        <w:trPr>
          <w:jc w:val="center"/>
        </w:trPr>
        <w:tc>
          <w:tcPr>
            <w:tcW w:w="2756" w:type="dxa"/>
          </w:tcPr>
          <w:p w:rsidR="00443E98" w:rsidRPr="0076719C" w:rsidRDefault="00443E98" w:rsidP="0076719C">
            <w:pPr>
              <w:autoSpaceDE w:val="0"/>
              <w:autoSpaceDN w:val="0"/>
              <w:adjustRightInd w:val="0"/>
              <w:spacing w:after="0" w:line="240" w:lineRule="auto"/>
              <w:rPr>
                <w:rFonts w:cs="Arial"/>
                <w:sz w:val="24"/>
              </w:rPr>
            </w:pPr>
          </w:p>
          <w:p w:rsidR="00443E98" w:rsidRPr="0076719C" w:rsidRDefault="00443E98" w:rsidP="0076719C">
            <w:pPr>
              <w:autoSpaceDE w:val="0"/>
              <w:autoSpaceDN w:val="0"/>
              <w:adjustRightInd w:val="0"/>
              <w:spacing w:after="0" w:line="240" w:lineRule="auto"/>
              <w:rPr>
                <w:rFonts w:cs="Arial"/>
                <w:sz w:val="24"/>
              </w:rPr>
            </w:pPr>
          </w:p>
        </w:tc>
        <w:tc>
          <w:tcPr>
            <w:tcW w:w="2731" w:type="dxa"/>
          </w:tcPr>
          <w:p w:rsidR="00443E98" w:rsidRPr="0076719C" w:rsidRDefault="00443E98" w:rsidP="0076719C">
            <w:pPr>
              <w:autoSpaceDE w:val="0"/>
              <w:autoSpaceDN w:val="0"/>
              <w:adjustRightInd w:val="0"/>
              <w:spacing w:after="0" w:line="240" w:lineRule="auto"/>
              <w:rPr>
                <w:rFonts w:cs="Arial"/>
                <w:sz w:val="24"/>
              </w:rPr>
            </w:pPr>
          </w:p>
        </w:tc>
        <w:tc>
          <w:tcPr>
            <w:tcW w:w="1722" w:type="dxa"/>
          </w:tcPr>
          <w:p w:rsidR="00443E98" w:rsidRPr="0076719C" w:rsidRDefault="00443E98" w:rsidP="0076719C">
            <w:pPr>
              <w:autoSpaceDE w:val="0"/>
              <w:autoSpaceDN w:val="0"/>
              <w:adjustRightInd w:val="0"/>
              <w:spacing w:after="0" w:line="240" w:lineRule="auto"/>
              <w:jc w:val="center"/>
              <w:rPr>
                <w:rFonts w:cs="Arial"/>
                <w:sz w:val="24"/>
              </w:rPr>
            </w:pPr>
          </w:p>
        </w:tc>
        <w:tc>
          <w:tcPr>
            <w:tcW w:w="2440" w:type="dxa"/>
          </w:tcPr>
          <w:p w:rsidR="00443E98" w:rsidRPr="0076719C" w:rsidRDefault="00443E98" w:rsidP="0076719C">
            <w:pPr>
              <w:autoSpaceDE w:val="0"/>
              <w:autoSpaceDN w:val="0"/>
              <w:adjustRightInd w:val="0"/>
              <w:spacing w:after="0" w:line="240" w:lineRule="auto"/>
              <w:rPr>
                <w:rFonts w:cs="Arial"/>
                <w:sz w:val="24"/>
              </w:rPr>
            </w:pPr>
          </w:p>
        </w:tc>
        <w:tc>
          <w:tcPr>
            <w:tcW w:w="1273" w:type="dxa"/>
          </w:tcPr>
          <w:p w:rsidR="00443E98" w:rsidRPr="0076719C" w:rsidRDefault="00443E98" w:rsidP="0076719C">
            <w:pPr>
              <w:autoSpaceDE w:val="0"/>
              <w:autoSpaceDN w:val="0"/>
              <w:adjustRightInd w:val="0"/>
              <w:spacing w:after="0" w:line="240" w:lineRule="auto"/>
              <w:rPr>
                <w:rFonts w:cs="Arial"/>
                <w:sz w:val="24"/>
              </w:rPr>
            </w:pPr>
          </w:p>
        </w:tc>
      </w:tr>
      <w:tr w:rsidR="00550EA2" w:rsidRPr="005C5D98" w:rsidTr="00550EA2">
        <w:trPr>
          <w:jc w:val="center"/>
        </w:trPr>
        <w:tc>
          <w:tcPr>
            <w:tcW w:w="2756" w:type="dxa"/>
          </w:tcPr>
          <w:p w:rsidR="00550EA2" w:rsidRPr="0076719C" w:rsidRDefault="00550EA2" w:rsidP="00E87C40">
            <w:pPr>
              <w:autoSpaceDE w:val="0"/>
              <w:autoSpaceDN w:val="0"/>
              <w:adjustRightInd w:val="0"/>
              <w:spacing w:after="0" w:line="240" w:lineRule="auto"/>
              <w:rPr>
                <w:rFonts w:cs="Arial"/>
                <w:sz w:val="24"/>
              </w:rPr>
            </w:pPr>
          </w:p>
          <w:p w:rsidR="00550EA2" w:rsidRPr="0076719C" w:rsidRDefault="00550EA2" w:rsidP="00E87C40">
            <w:pPr>
              <w:autoSpaceDE w:val="0"/>
              <w:autoSpaceDN w:val="0"/>
              <w:adjustRightInd w:val="0"/>
              <w:spacing w:after="0" w:line="240" w:lineRule="auto"/>
              <w:rPr>
                <w:rFonts w:cs="Arial"/>
                <w:sz w:val="24"/>
              </w:rPr>
            </w:pPr>
          </w:p>
        </w:tc>
        <w:tc>
          <w:tcPr>
            <w:tcW w:w="2731" w:type="dxa"/>
          </w:tcPr>
          <w:p w:rsidR="00550EA2" w:rsidRPr="0076719C" w:rsidRDefault="00550EA2" w:rsidP="00E87C40">
            <w:pPr>
              <w:autoSpaceDE w:val="0"/>
              <w:autoSpaceDN w:val="0"/>
              <w:adjustRightInd w:val="0"/>
              <w:spacing w:after="0" w:line="240" w:lineRule="auto"/>
              <w:rPr>
                <w:rFonts w:cs="Arial"/>
                <w:sz w:val="24"/>
              </w:rPr>
            </w:pPr>
          </w:p>
        </w:tc>
        <w:tc>
          <w:tcPr>
            <w:tcW w:w="1722" w:type="dxa"/>
          </w:tcPr>
          <w:p w:rsidR="00550EA2" w:rsidRPr="0076719C" w:rsidRDefault="00550EA2" w:rsidP="00E87C40">
            <w:pPr>
              <w:autoSpaceDE w:val="0"/>
              <w:autoSpaceDN w:val="0"/>
              <w:adjustRightInd w:val="0"/>
              <w:spacing w:after="0" w:line="240" w:lineRule="auto"/>
              <w:jc w:val="center"/>
              <w:rPr>
                <w:rFonts w:cs="Arial"/>
                <w:sz w:val="24"/>
              </w:rPr>
            </w:pPr>
          </w:p>
        </w:tc>
        <w:tc>
          <w:tcPr>
            <w:tcW w:w="2440" w:type="dxa"/>
          </w:tcPr>
          <w:p w:rsidR="00550EA2" w:rsidRPr="0076719C" w:rsidRDefault="00550EA2" w:rsidP="00E87C40">
            <w:pPr>
              <w:autoSpaceDE w:val="0"/>
              <w:autoSpaceDN w:val="0"/>
              <w:adjustRightInd w:val="0"/>
              <w:spacing w:after="0" w:line="240" w:lineRule="auto"/>
              <w:rPr>
                <w:rFonts w:cs="Arial"/>
                <w:sz w:val="24"/>
              </w:rPr>
            </w:pPr>
          </w:p>
        </w:tc>
        <w:tc>
          <w:tcPr>
            <w:tcW w:w="1273" w:type="dxa"/>
          </w:tcPr>
          <w:p w:rsidR="00550EA2" w:rsidRPr="0076719C" w:rsidRDefault="00550EA2" w:rsidP="00E87C40">
            <w:pPr>
              <w:autoSpaceDE w:val="0"/>
              <w:autoSpaceDN w:val="0"/>
              <w:adjustRightInd w:val="0"/>
              <w:spacing w:after="0" w:line="240" w:lineRule="auto"/>
              <w:rPr>
                <w:rFonts w:cs="Arial"/>
                <w:sz w:val="24"/>
              </w:rPr>
            </w:pPr>
          </w:p>
        </w:tc>
      </w:tr>
      <w:tr w:rsidR="00550EA2" w:rsidRPr="005C5D98" w:rsidTr="00550EA2">
        <w:trPr>
          <w:jc w:val="center"/>
        </w:trPr>
        <w:tc>
          <w:tcPr>
            <w:tcW w:w="2756" w:type="dxa"/>
          </w:tcPr>
          <w:p w:rsidR="00550EA2" w:rsidRPr="0076719C" w:rsidRDefault="00550EA2" w:rsidP="00E87C40">
            <w:pPr>
              <w:autoSpaceDE w:val="0"/>
              <w:autoSpaceDN w:val="0"/>
              <w:adjustRightInd w:val="0"/>
              <w:spacing w:after="0" w:line="240" w:lineRule="auto"/>
              <w:rPr>
                <w:rFonts w:cs="Arial"/>
                <w:sz w:val="24"/>
              </w:rPr>
            </w:pPr>
          </w:p>
          <w:p w:rsidR="00550EA2" w:rsidRPr="0076719C" w:rsidRDefault="00550EA2" w:rsidP="00E87C40">
            <w:pPr>
              <w:autoSpaceDE w:val="0"/>
              <w:autoSpaceDN w:val="0"/>
              <w:adjustRightInd w:val="0"/>
              <w:spacing w:after="0" w:line="240" w:lineRule="auto"/>
              <w:rPr>
                <w:rFonts w:cs="Arial"/>
                <w:sz w:val="24"/>
              </w:rPr>
            </w:pPr>
          </w:p>
        </w:tc>
        <w:tc>
          <w:tcPr>
            <w:tcW w:w="2731" w:type="dxa"/>
          </w:tcPr>
          <w:p w:rsidR="00550EA2" w:rsidRPr="0076719C" w:rsidRDefault="00550EA2" w:rsidP="00E87C40">
            <w:pPr>
              <w:autoSpaceDE w:val="0"/>
              <w:autoSpaceDN w:val="0"/>
              <w:adjustRightInd w:val="0"/>
              <w:spacing w:after="0" w:line="240" w:lineRule="auto"/>
              <w:rPr>
                <w:rFonts w:cs="Arial"/>
                <w:sz w:val="24"/>
              </w:rPr>
            </w:pPr>
          </w:p>
        </w:tc>
        <w:tc>
          <w:tcPr>
            <w:tcW w:w="1722" w:type="dxa"/>
          </w:tcPr>
          <w:p w:rsidR="00550EA2" w:rsidRPr="0076719C" w:rsidRDefault="00550EA2" w:rsidP="00E87C40">
            <w:pPr>
              <w:autoSpaceDE w:val="0"/>
              <w:autoSpaceDN w:val="0"/>
              <w:adjustRightInd w:val="0"/>
              <w:spacing w:after="0" w:line="240" w:lineRule="auto"/>
              <w:jc w:val="center"/>
              <w:rPr>
                <w:rFonts w:cs="Arial"/>
                <w:sz w:val="24"/>
              </w:rPr>
            </w:pPr>
          </w:p>
        </w:tc>
        <w:tc>
          <w:tcPr>
            <w:tcW w:w="2440" w:type="dxa"/>
          </w:tcPr>
          <w:p w:rsidR="00550EA2" w:rsidRPr="0076719C" w:rsidRDefault="00550EA2" w:rsidP="00E87C40">
            <w:pPr>
              <w:autoSpaceDE w:val="0"/>
              <w:autoSpaceDN w:val="0"/>
              <w:adjustRightInd w:val="0"/>
              <w:spacing w:after="0" w:line="240" w:lineRule="auto"/>
              <w:rPr>
                <w:rFonts w:cs="Arial"/>
                <w:sz w:val="24"/>
              </w:rPr>
            </w:pPr>
          </w:p>
        </w:tc>
        <w:tc>
          <w:tcPr>
            <w:tcW w:w="1273" w:type="dxa"/>
          </w:tcPr>
          <w:p w:rsidR="00550EA2" w:rsidRPr="0076719C" w:rsidRDefault="00550EA2" w:rsidP="00E87C40">
            <w:pPr>
              <w:autoSpaceDE w:val="0"/>
              <w:autoSpaceDN w:val="0"/>
              <w:adjustRightInd w:val="0"/>
              <w:spacing w:after="0" w:line="240" w:lineRule="auto"/>
              <w:rPr>
                <w:rFonts w:cs="Arial"/>
                <w:sz w:val="24"/>
              </w:rPr>
            </w:pPr>
          </w:p>
        </w:tc>
      </w:tr>
      <w:tr w:rsidR="00443E98" w:rsidRPr="005C5D98" w:rsidTr="00550EA2">
        <w:trPr>
          <w:jc w:val="center"/>
        </w:trPr>
        <w:tc>
          <w:tcPr>
            <w:tcW w:w="2756" w:type="dxa"/>
          </w:tcPr>
          <w:p w:rsidR="00443E98" w:rsidRPr="0076719C" w:rsidRDefault="00443E98" w:rsidP="0076719C">
            <w:pPr>
              <w:autoSpaceDE w:val="0"/>
              <w:autoSpaceDN w:val="0"/>
              <w:adjustRightInd w:val="0"/>
              <w:spacing w:after="0" w:line="240" w:lineRule="auto"/>
              <w:rPr>
                <w:rFonts w:cs="Arial"/>
                <w:sz w:val="24"/>
              </w:rPr>
            </w:pPr>
          </w:p>
          <w:p w:rsidR="00443E98" w:rsidRPr="0076719C" w:rsidRDefault="00443E98" w:rsidP="0076719C">
            <w:pPr>
              <w:autoSpaceDE w:val="0"/>
              <w:autoSpaceDN w:val="0"/>
              <w:adjustRightInd w:val="0"/>
              <w:spacing w:after="0" w:line="240" w:lineRule="auto"/>
              <w:rPr>
                <w:rFonts w:cs="Arial"/>
                <w:sz w:val="24"/>
              </w:rPr>
            </w:pPr>
          </w:p>
        </w:tc>
        <w:tc>
          <w:tcPr>
            <w:tcW w:w="2731" w:type="dxa"/>
          </w:tcPr>
          <w:p w:rsidR="00443E98" w:rsidRPr="0076719C" w:rsidRDefault="00443E98" w:rsidP="0076719C">
            <w:pPr>
              <w:autoSpaceDE w:val="0"/>
              <w:autoSpaceDN w:val="0"/>
              <w:adjustRightInd w:val="0"/>
              <w:spacing w:after="0" w:line="240" w:lineRule="auto"/>
              <w:rPr>
                <w:rFonts w:cs="Arial"/>
                <w:sz w:val="24"/>
              </w:rPr>
            </w:pPr>
          </w:p>
        </w:tc>
        <w:tc>
          <w:tcPr>
            <w:tcW w:w="1722" w:type="dxa"/>
          </w:tcPr>
          <w:p w:rsidR="00443E98" w:rsidRPr="0076719C" w:rsidRDefault="00443E98" w:rsidP="0076719C">
            <w:pPr>
              <w:autoSpaceDE w:val="0"/>
              <w:autoSpaceDN w:val="0"/>
              <w:adjustRightInd w:val="0"/>
              <w:spacing w:after="0" w:line="240" w:lineRule="auto"/>
              <w:jc w:val="center"/>
              <w:rPr>
                <w:rFonts w:cs="Arial"/>
                <w:sz w:val="24"/>
              </w:rPr>
            </w:pPr>
          </w:p>
        </w:tc>
        <w:tc>
          <w:tcPr>
            <w:tcW w:w="2440" w:type="dxa"/>
          </w:tcPr>
          <w:p w:rsidR="00443E98" w:rsidRPr="0076719C" w:rsidRDefault="00443E98" w:rsidP="0076719C">
            <w:pPr>
              <w:autoSpaceDE w:val="0"/>
              <w:autoSpaceDN w:val="0"/>
              <w:adjustRightInd w:val="0"/>
              <w:spacing w:after="0" w:line="240" w:lineRule="auto"/>
              <w:rPr>
                <w:rFonts w:cs="Arial"/>
                <w:sz w:val="24"/>
              </w:rPr>
            </w:pPr>
          </w:p>
        </w:tc>
        <w:tc>
          <w:tcPr>
            <w:tcW w:w="1273" w:type="dxa"/>
          </w:tcPr>
          <w:p w:rsidR="00443E98" w:rsidRPr="0076719C" w:rsidRDefault="00443E98" w:rsidP="0076719C">
            <w:pPr>
              <w:autoSpaceDE w:val="0"/>
              <w:autoSpaceDN w:val="0"/>
              <w:adjustRightInd w:val="0"/>
              <w:spacing w:after="0" w:line="240" w:lineRule="auto"/>
              <w:rPr>
                <w:rFonts w:cs="Arial"/>
                <w:sz w:val="24"/>
              </w:rPr>
            </w:pPr>
          </w:p>
        </w:tc>
      </w:tr>
    </w:tbl>
    <w:p w:rsidR="00443E98" w:rsidRDefault="00443E98" w:rsidP="00443E98">
      <w:pPr>
        <w:autoSpaceDE w:val="0"/>
        <w:autoSpaceDN w:val="0"/>
        <w:adjustRightInd w:val="0"/>
        <w:spacing w:after="0" w:line="240" w:lineRule="auto"/>
        <w:rPr>
          <w:rFonts w:cs="Arial"/>
          <w:b/>
          <w:bCs/>
        </w:rPr>
      </w:pPr>
    </w:p>
    <w:p w:rsidR="009212BE" w:rsidRDefault="009212BE" w:rsidP="00443E98">
      <w:pPr>
        <w:autoSpaceDE w:val="0"/>
        <w:autoSpaceDN w:val="0"/>
        <w:adjustRightInd w:val="0"/>
        <w:spacing w:after="0" w:line="240" w:lineRule="auto"/>
        <w:rPr>
          <w:rFonts w:cs="Arial"/>
          <w:b/>
          <w:bCs/>
        </w:rPr>
      </w:pPr>
    </w:p>
    <w:p w:rsidR="00443E98" w:rsidRPr="00D101FB" w:rsidRDefault="00443E98" w:rsidP="00443E98">
      <w:pPr>
        <w:autoSpaceDE w:val="0"/>
        <w:autoSpaceDN w:val="0"/>
        <w:adjustRightInd w:val="0"/>
        <w:spacing w:after="0" w:line="240" w:lineRule="auto"/>
        <w:rPr>
          <w:rFonts w:cs="Arial"/>
          <w:b/>
          <w:bCs/>
        </w:rPr>
      </w:pPr>
      <w:r w:rsidRPr="00D101FB">
        <w:rPr>
          <w:rFonts w:cs="Arial"/>
          <w:b/>
          <w:bCs/>
        </w:rPr>
        <w:t>Data</w:t>
      </w:r>
      <w:r w:rsidRPr="00D101FB">
        <w:rPr>
          <w:rFonts w:cs="Arial"/>
        </w:rPr>
        <w:t xml:space="preserve">________________________________ </w:t>
      </w:r>
      <w:r w:rsidRPr="00D101FB">
        <w:rPr>
          <w:rFonts w:cs="Arial"/>
          <w:b/>
          <w:bCs/>
        </w:rPr>
        <w:t>Firma _________________________________________</w:t>
      </w:r>
    </w:p>
    <w:p w:rsidR="00443E98" w:rsidRDefault="00443E98" w:rsidP="00443E98">
      <w:pPr>
        <w:autoSpaceDE w:val="0"/>
        <w:autoSpaceDN w:val="0"/>
        <w:adjustRightInd w:val="0"/>
        <w:spacing w:after="0" w:line="240" w:lineRule="auto"/>
        <w:rPr>
          <w:rFonts w:cs="Arial"/>
          <w:b/>
          <w:bCs/>
          <w:sz w:val="18"/>
        </w:rPr>
      </w:pPr>
    </w:p>
    <w:p w:rsidR="00543B56" w:rsidRDefault="00543B56" w:rsidP="00443E98">
      <w:pPr>
        <w:autoSpaceDE w:val="0"/>
        <w:autoSpaceDN w:val="0"/>
        <w:adjustRightInd w:val="0"/>
        <w:spacing w:after="0" w:line="240" w:lineRule="auto"/>
        <w:rPr>
          <w:rFonts w:cs="Arial"/>
          <w:b/>
          <w:bCs/>
          <w:sz w:val="18"/>
        </w:rPr>
      </w:pPr>
    </w:p>
    <w:p w:rsidR="00133E0D" w:rsidRPr="00550EA2" w:rsidRDefault="00133E0D" w:rsidP="00133E0D">
      <w:pPr>
        <w:autoSpaceDE w:val="0"/>
        <w:autoSpaceDN w:val="0"/>
        <w:adjustRightInd w:val="0"/>
        <w:spacing w:after="0" w:line="240" w:lineRule="auto"/>
        <w:jc w:val="both"/>
        <w:rPr>
          <w:rFonts w:cs="Arial"/>
          <w:b/>
          <w:bCs/>
        </w:rPr>
      </w:pPr>
      <w:r w:rsidRPr="00550EA2">
        <w:rPr>
          <w:rFonts w:cs="Arial"/>
          <w:b/>
          <w:bCs/>
        </w:rPr>
        <w:t>Note per la compilazione</w:t>
      </w:r>
    </w:p>
    <w:p w:rsidR="00133E0D" w:rsidRPr="00550EA2" w:rsidRDefault="00133E0D" w:rsidP="00133E0D">
      <w:pPr>
        <w:autoSpaceDE w:val="0"/>
        <w:autoSpaceDN w:val="0"/>
        <w:adjustRightInd w:val="0"/>
        <w:spacing w:after="0" w:line="240" w:lineRule="auto"/>
        <w:jc w:val="both"/>
        <w:rPr>
          <w:rFonts w:cs="Arial"/>
        </w:rPr>
      </w:pPr>
      <w:r w:rsidRPr="00550EA2">
        <w:rPr>
          <w:rFonts w:cs="Arial"/>
        </w:rPr>
        <w:t xml:space="preserve">1 Indicare la tipologia del titolo dichiarato, ossia se </w:t>
      </w:r>
      <w:r w:rsidRPr="00550EA2">
        <w:rPr>
          <w:rFonts w:cs="Arial"/>
          <w:b/>
        </w:rPr>
        <w:t>Diploma vecchio ordinamento</w:t>
      </w:r>
      <w:r w:rsidRPr="00550EA2">
        <w:rPr>
          <w:rFonts w:cs="Arial"/>
        </w:rPr>
        <w:t xml:space="preserve">, </w:t>
      </w:r>
      <w:r w:rsidRPr="00550EA2">
        <w:rPr>
          <w:rFonts w:cs="Arial"/>
          <w:b/>
        </w:rPr>
        <w:t>Diploma accademico di I livello, Diploma accademico di II livello</w:t>
      </w:r>
      <w:r w:rsidRPr="00550EA2">
        <w:rPr>
          <w:rFonts w:cs="Arial"/>
        </w:rPr>
        <w:t>. Sono esclusi i master e altri titoli superiori che devono essere dichiarati nell’allegato 4.</w:t>
      </w:r>
      <w:r w:rsidR="00951623" w:rsidRPr="00550EA2">
        <w:rPr>
          <w:sz w:val="18"/>
          <w:szCs w:val="20"/>
        </w:rPr>
        <w:t xml:space="preserve"> </w:t>
      </w:r>
    </w:p>
    <w:p w:rsidR="00133E0D" w:rsidRPr="00550EA2" w:rsidRDefault="00133E0D" w:rsidP="00133E0D">
      <w:pPr>
        <w:autoSpaceDE w:val="0"/>
        <w:autoSpaceDN w:val="0"/>
        <w:adjustRightInd w:val="0"/>
        <w:spacing w:after="0" w:line="240" w:lineRule="auto"/>
        <w:jc w:val="both"/>
        <w:rPr>
          <w:rFonts w:cs="Arial"/>
        </w:rPr>
      </w:pPr>
      <w:r w:rsidRPr="00550EA2">
        <w:rPr>
          <w:rFonts w:cs="Arial"/>
        </w:rPr>
        <w:t>2 Indicare la specialità nella quale è stato conseguito il titolo dichiarato, es.: diploma di I livello in contrabbasso</w:t>
      </w:r>
      <w:r w:rsidR="00BD5EE9">
        <w:rPr>
          <w:rFonts w:cs="Arial"/>
        </w:rPr>
        <w:t>.</w:t>
      </w:r>
    </w:p>
    <w:p w:rsidR="00133E0D" w:rsidRPr="00550EA2" w:rsidRDefault="00133E0D" w:rsidP="00133E0D">
      <w:pPr>
        <w:autoSpaceDE w:val="0"/>
        <w:autoSpaceDN w:val="0"/>
        <w:adjustRightInd w:val="0"/>
        <w:spacing w:after="0" w:line="240" w:lineRule="auto"/>
        <w:jc w:val="both"/>
        <w:rPr>
          <w:rFonts w:cs="Arial"/>
          <w:szCs w:val="24"/>
        </w:rPr>
      </w:pPr>
      <w:r w:rsidRPr="00550EA2">
        <w:rPr>
          <w:rFonts w:cs="Arial"/>
        </w:rPr>
        <w:t xml:space="preserve">3 Indicare la denominazione del Conservatorio / IMP / Istituzione estera </w:t>
      </w:r>
      <w:r w:rsidR="00951623" w:rsidRPr="00550EA2">
        <w:rPr>
          <w:szCs w:val="20"/>
        </w:rPr>
        <w:t xml:space="preserve">della Comunità </w:t>
      </w:r>
      <w:r w:rsidR="00951623" w:rsidRPr="00550EA2">
        <w:rPr>
          <w:szCs w:val="24"/>
        </w:rPr>
        <w:t xml:space="preserve">Europea di pari livello </w:t>
      </w:r>
      <w:r w:rsidRPr="00550EA2">
        <w:rPr>
          <w:rFonts w:cs="Arial"/>
          <w:szCs w:val="24"/>
        </w:rPr>
        <w:t>presso la quale è stato conseguito il titolo</w:t>
      </w:r>
      <w:r w:rsidR="00BD5EE9">
        <w:rPr>
          <w:rFonts w:cs="Arial"/>
          <w:szCs w:val="24"/>
        </w:rPr>
        <w:t>.</w:t>
      </w:r>
    </w:p>
    <w:p w:rsidR="00133E0D" w:rsidRPr="00550EA2" w:rsidRDefault="00951623" w:rsidP="00443E98">
      <w:pPr>
        <w:autoSpaceDE w:val="0"/>
        <w:autoSpaceDN w:val="0"/>
        <w:adjustRightInd w:val="0"/>
        <w:spacing w:after="0" w:line="240" w:lineRule="auto"/>
        <w:jc w:val="both"/>
        <w:rPr>
          <w:szCs w:val="24"/>
        </w:rPr>
      </w:pPr>
      <w:r w:rsidRPr="00550EA2">
        <w:rPr>
          <w:szCs w:val="24"/>
        </w:rPr>
        <w:t>Per Istituzioni di pari livello della Comunità Europea si intendono Istituzioni che rilasciano titoli corrispondenti a quelli italiani di I o II ciclo. In tal caso, unitamente a copia del Diploma rilasciato dall’ Istituzione straniera corredato da un certificato o documento ufficiale con l’elenco delle materie incluse nel curriculum o piano di studi (Diploma supplement), va allegata la traduzione italiana nonché la dichiarazione di valore emessa dalle competenti autorità italiane all’estero.</w:t>
      </w:r>
    </w:p>
    <w:p w:rsidR="00096327" w:rsidRPr="00550EA2" w:rsidRDefault="00096327" w:rsidP="00B05536">
      <w:pPr>
        <w:autoSpaceDE w:val="0"/>
        <w:autoSpaceDN w:val="0"/>
        <w:adjustRightInd w:val="0"/>
        <w:spacing w:after="0" w:line="240" w:lineRule="auto"/>
        <w:rPr>
          <w:rFonts w:cs="Arial"/>
          <w:b/>
          <w:bCs/>
        </w:rPr>
      </w:pPr>
      <w:r w:rsidRPr="00550EA2">
        <w:rPr>
          <w:rFonts w:cs="Arial"/>
          <w:b/>
          <w:bCs/>
        </w:rPr>
        <w:lastRenderedPageBreak/>
        <w:t>Allegato 3</w:t>
      </w:r>
      <w:r w:rsidR="00D2392E" w:rsidRPr="00550EA2">
        <w:rPr>
          <w:rFonts w:cs="Arial"/>
          <w:b/>
          <w:bCs/>
        </w:rPr>
        <w:t>/1</w:t>
      </w:r>
      <w:r w:rsidR="00D10EB2">
        <w:rPr>
          <w:rFonts w:cs="Arial"/>
          <w:b/>
          <w:bCs/>
          <w:vertAlign w:val="superscript"/>
        </w:rPr>
        <w:t>1</w:t>
      </w:r>
      <w:r w:rsidR="00D2392E" w:rsidRPr="00550EA2">
        <w:rPr>
          <w:rFonts w:cs="Arial"/>
          <w:b/>
          <w:bCs/>
        </w:rPr>
        <w:t xml:space="preserve"> </w:t>
      </w:r>
      <w:r w:rsidRPr="00550EA2">
        <w:rPr>
          <w:rFonts w:cs="Arial"/>
          <w:b/>
          <w:bCs/>
        </w:rPr>
        <w:t xml:space="preserve"> foglio n. ____</w:t>
      </w:r>
      <w:r w:rsidR="00D845CE" w:rsidRPr="00D845CE">
        <w:rPr>
          <w:rFonts w:cs="Arial"/>
          <w:b/>
          <w:bCs/>
          <w:szCs w:val="24"/>
          <w:vertAlign w:val="superscript"/>
        </w:rPr>
        <w:t>2</w:t>
      </w:r>
    </w:p>
    <w:p w:rsidR="00096327" w:rsidRPr="00550EA2" w:rsidRDefault="00096327" w:rsidP="00096327">
      <w:pPr>
        <w:autoSpaceDE w:val="0"/>
        <w:autoSpaceDN w:val="0"/>
        <w:adjustRightInd w:val="0"/>
        <w:spacing w:after="0" w:line="240" w:lineRule="auto"/>
        <w:jc w:val="center"/>
        <w:rPr>
          <w:rFonts w:cs="Arial"/>
          <w:b/>
          <w:bCs/>
        </w:rPr>
      </w:pPr>
      <w:r w:rsidRPr="00550EA2">
        <w:rPr>
          <w:rFonts w:cs="Arial"/>
          <w:b/>
          <w:bCs/>
        </w:rPr>
        <w:t>DICHIARAZIONE SOSTITUTIVA DI CERTIFICAZIONE</w:t>
      </w:r>
    </w:p>
    <w:p w:rsidR="00096327" w:rsidRPr="00550EA2" w:rsidRDefault="00096327" w:rsidP="00096327">
      <w:pPr>
        <w:autoSpaceDE w:val="0"/>
        <w:autoSpaceDN w:val="0"/>
        <w:adjustRightInd w:val="0"/>
        <w:spacing w:after="0" w:line="240" w:lineRule="auto"/>
        <w:jc w:val="center"/>
        <w:rPr>
          <w:rFonts w:cs="Arial"/>
          <w:sz w:val="18"/>
          <w:szCs w:val="18"/>
        </w:rPr>
      </w:pPr>
      <w:r w:rsidRPr="00550EA2">
        <w:rPr>
          <w:rFonts w:cs="Arial"/>
          <w:sz w:val="18"/>
          <w:szCs w:val="18"/>
        </w:rPr>
        <w:t>(Art. 46 D.P.R. 28 dicembre 2000, n°445)</w:t>
      </w:r>
    </w:p>
    <w:p w:rsidR="00096327" w:rsidRPr="00550EA2" w:rsidRDefault="00096327" w:rsidP="00096327">
      <w:pPr>
        <w:autoSpaceDE w:val="0"/>
        <w:autoSpaceDN w:val="0"/>
        <w:adjustRightInd w:val="0"/>
        <w:spacing w:after="0" w:line="240" w:lineRule="auto"/>
        <w:jc w:val="center"/>
        <w:rPr>
          <w:rFonts w:cs="Arial"/>
          <w:b/>
          <w:bCs/>
          <w:sz w:val="24"/>
        </w:rPr>
      </w:pPr>
      <w:r w:rsidRPr="00550EA2">
        <w:rPr>
          <w:rFonts w:cs="Arial"/>
          <w:b/>
          <w:bCs/>
          <w:sz w:val="24"/>
        </w:rPr>
        <w:t>TITOLI DI SERVIZIO PRESSO CONSERVATORI DI MUSICA O IMP</w:t>
      </w:r>
    </w:p>
    <w:p w:rsidR="00096327" w:rsidRPr="00550EA2" w:rsidRDefault="00096327" w:rsidP="00096327">
      <w:pPr>
        <w:autoSpaceDE w:val="0"/>
        <w:autoSpaceDN w:val="0"/>
        <w:adjustRightInd w:val="0"/>
        <w:spacing w:after="0" w:line="360" w:lineRule="auto"/>
        <w:jc w:val="center"/>
        <w:rPr>
          <w:rFonts w:cs="Arial"/>
          <w:sz w:val="18"/>
          <w:szCs w:val="18"/>
        </w:rPr>
      </w:pPr>
      <w:r w:rsidRPr="00550EA2">
        <w:rPr>
          <w:rFonts w:cs="Arial"/>
          <w:sz w:val="18"/>
          <w:szCs w:val="18"/>
        </w:rPr>
        <w:t xml:space="preserve">lettera A) nn. 1), 2), titoli di servizio tabella valutazione </w:t>
      </w:r>
      <w:r w:rsidR="00094D9C">
        <w:rPr>
          <w:rFonts w:cs="Arial"/>
          <w:sz w:val="18"/>
          <w:szCs w:val="18"/>
        </w:rPr>
        <w:t>M</w:t>
      </w:r>
      <w:r w:rsidR="00094D9C" w:rsidRPr="00550EA2">
        <w:rPr>
          <w:rFonts w:cs="Arial"/>
          <w:sz w:val="18"/>
          <w:szCs w:val="18"/>
        </w:rPr>
        <w:t>iur prot.</w:t>
      </w:r>
      <w:r w:rsidR="00094D9C">
        <w:rPr>
          <w:rFonts w:cs="Arial"/>
          <w:sz w:val="18"/>
          <w:szCs w:val="18"/>
        </w:rPr>
        <w:t xml:space="preserve"> </w:t>
      </w:r>
      <w:r w:rsidR="00094D9C" w:rsidRPr="00550EA2">
        <w:rPr>
          <w:rFonts w:cs="Arial"/>
          <w:sz w:val="18"/>
          <w:szCs w:val="18"/>
        </w:rPr>
        <w:t>3154 del 9 giugno 2011</w:t>
      </w:r>
    </w:p>
    <w:p w:rsidR="00BF15C4" w:rsidRPr="00F4794D" w:rsidRDefault="00BF15C4" w:rsidP="00BF15C4">
      <w:pPr>
        <w:autoSpaceDE w:val="0"/>
        <w:autoSpaceDN w:val="0"/>
        <w:adjustRightInd w:val="0"/>
        <w:spacing w:after="0" w:line="240" w:lineRule="auto"/>
        <w:jc w:val="center"/>
        <w:rPr>
          <w:rFonts w:cs="Arial"/>
          <w:sz w:val="16"/>
        </w:rPr>
      </w:pPr>
    </w:p>
    <w:p w:rsidR="00543B56" w:rsidRPr="00550EA2" w:rsidRDefault="00543B56" w:rsidP="00543B56">
      <w:pPr>
        <w:autoSpaceDE w:val="0"/>
        <w:autoSpaceDN w:val="0"/>
        <w:adjustRightInd w:val="0"/>
        <w:spacing w:after="0" w:line="360" w:lineRule="auto"/>
        <w:rPr>
          <w:rFonts w:cs="Arial"/>
        </w:rPr>
      </w:pPr>
      <w:r w:rsidRPr="00550EA2">
        <w:rPr>
          <w:rFonts w:cs="Arial"/>
        </w:rPr>
        <w:t xml:space="preserve">__l__ sottoscritt__ _________________________________________nat__  a ______________________ il __________________ residente a _______________________________________________ prov. ______  </w:t>
      </w:r>
    </w:p>
    <w:p w:rsidR="00543B56" w:rsidRPr="00F4794D" w:rsidRDefault="00543B56" w:rsidP="00543B56">
      <w:pPr>
        <w:autoSpaceDE w:val="0"/>
        <w:autoSpaceDN w:val="0"/>
        <w:adjustRightInd w:val="0"/>
        <w:spacing w:after="0" w:line="240" w:lineRule="auto"/>
        <w:jc w:val="both"/>
        <w:rPr>
          <w:rFonts w:cs="Arial"/>
          <w:sz w:val="10"/>
        </w:rPr>
      </w:pPr>
    </w:p>
    <w:p w:rsidR="00543B56" w:rsidRPr="00550EA2" w:rsidRDefault="00543B56" w:rsidP="00543B56">
      <w:pPr>
        <w:autoSpaceDE w:val="0"/>
        <w:autoSpaceDN w:val="0"/>
        <w:adjustRightInd w:val="0"/>
        <w:spacing w:after="0" w:line="240" w:lineRule="auto"/>
        <w:jc w:val="both"/>
        <w:rPr>
          <w:rFonts w:cs="Arial"/>
        </w:rPr>
      </w:pPr>
      <w:r w:rsidRPr="00550EA2">
        <w:rPr>
          <w:rFonts w:cs="Arial"/>
        </w:rPr>
        <w:t>consapevole delle sanzioni penali richiamate dall’art. 76 del D.P.R. 28/12/2000 n. 445 in caso di dichiarazioni mendaci e della decadenza dei benefici eventualmente conseguenti al provvedimento emanato sulla base di dichiarazioni non veritiere, di cui all’art. 75 del D.P.R. del 28/12/00 n. 445;</w:t>
      </w:r>
    </w:p>
    <w:p w:rsidR="00543B56" w:rsidRPr="00550EA2" w:rsidRDefault="00543B56" w:rsidP="00543B56">
      <w:pPr>
        <w:autoSpaceDE w:val="0"/>
        <w:autoSpaceDN w:val="0"/>
        <w:adjustRightInd w:val="0"/>
        <w:spacing w:after="0" w:line="240" w:lineRule="auto"/>
        <w:jc w:val="both"/>
        <w:rPr>
          <w:rFonts w:cs="Arial"/>
        </w:rPr>
      </w:pPr>
      <w:r w:rsidRPr="00550EA2">
        <w:rPr>
          <w:rFonts w:cs="Arial"/>
        </w:rPr>
        <w:t>ai sensi e per gli effetti dell’art. 46 del citato D.P.R. 445 / 2000 sotto la propria responsabilità</w:t>
      </w:r>
    </w:p>
    <w:p w:rsidR="00F81DCC" w:rsidRPr="00F4794D" w:rsidRDefault="00F81DCC" w:rsidP="00096327">
      <w:pPr>
        <w:autoSpaceDE w:val="0"/>
        <w:autoSpaceDN w:val="0"/>
        <w:adjustRightInd w:val="0"/>
        <w:spacing w:after="0" w:line="240" w:lineRule="auto"/>
        <w:rPr>
          <w:rFonts w:cs="Arial"/>
          <w:sz w:val="8"/>
        </w:rPr>
      </w:pPr>
    </w:p>
    <w:p w:rsidR="00E02C40" w:rsidRPr="00D2392E" w:rsidRDefault="00E02C40" w:rsidP="00E02C40">
      <w:pPr>
        <w:autoSpaceDE w:val="0"/>
        <w:autoSpaceDN w:val="0"/>
        <w:adjustRightInd w:val="0"/>
        <w:spacing w:after="0" w:line="240" w:lineRule="auto"/>
        <w:jc w:val="center"/>
        <w:rPr>
          <w:rFonts w:cs="Arial"/>
          <w:b/>
          <w:bCs/>
          <w:sz w:val="24"/>
        </w:rPr>
      </w:pPr>
      <w:r w:rsidRPr="00D2392E">
        <w:rPr>
          <w:rFonts w:cs="Arial"/>
          <w:b/>
          <w:bCs/>
          <w:sz w:val="24"/>
        </w:rPr>
        <w:t>D I C H</w:t>
      </w:r>
      <w:r>
        <w:rPr>
          <w:rFonts w:cs="Arial"/>
          <w:b/>
          <w:bCs/>
          <w:sz w:val="24"/>
        </w:rPr>
        <w:t xml:space="preserve"> </w:t>
      </w:r>
      <w:r w:rsidRPr="00D2392E">
        <w:rPr>
          <w:rFonts w:cs="Arial"/>
          <w:b/>
          <w:bCs/>
          <w:sz w:val="24"/>
        </w:rPr>
        <w:t>I A R A</w:t>
      </w:r>
    </w:p>
    <w:p w:rsidR="00096327" w:rsidRPr="00D2392E" w:rsidRDefault="00096327" w:rsidP="00096327">
      <w:pPr>
        <w:autoSpaceDE w:val="0"/>
        <w:autoSpaceDN w:val="0"/>
        <w:adjustRightInd w:val="0"/>
        <w:spacing w:after="0" w:line="240" w:lineRule="auto"/>
        <w:rPr>
          <w:rFonts w:cs="Arial"/>
          <w:b/>
          <w:bCs/>
          <w:sz w:val="24"/>
          <w:szCs w:val="24"/>
        </w:rPr>
      </w:pPr>
      <w:r w:rsidRPr="00D2392E">
        <w:rPr>
          <w:rFonts w:cs="Arial"/>
          <w:b/>
          <w:bCs/>
          <w:sz w:val="24"/>
          <w:szCs w:val="24"/>
        </w:rPr>
        <w:t xml:space="preserve">di essere in possesso </w:t>
      </w:r>
      <w:r w:rsidR="004620FC" w:rsidRPr="00D2392E">
        <w:rPr>
          <w:rFonts w:cs="Arial"/>
          <w:b/>
          <w:bCs/>
          <w:sz w:val="24"/>
          <w:szCs w:val="24"/>
        </w:rPr>
        <w:t>dei seguenti titoli di servizi</w:t>
      </w:r>
      <w:r w:rsidR="00D2392E" w:rsidRPr="00D2392E">
        <w:rPr>
          <w:b/>
          <w:bCs/>
          <w:sz w:val="24"/>
          <w:szCs w:val="24"/>
        </w:rPr>
        <w:t xml:space="preserve"> su cattedra o posto in organico</w:t>
      </w:r>
      <w:r w:rsidR="00F4794D">
        <w:rPr>
          <w:b/>
          <w:bCs/>
          <w:sz w:val="24"/>
          <w:szCs w:val="24"/>
        </w:rPr>
        <w:t xml:space="preserve"> stipulati a seguito procedura sellettiva pubblica</w:t>
      </w:r>
      <w:r w:rsidR="00D845CE">
        <w:rPr>
          <w:b/>
          <w:bCs/>
          <w:sz w:val="24"/>
          <w:szCs w:val="24"/>
        </w:rPr>
        <w:t xml:space="preserve"> (no collaborazioni).</w:t>
      </w:r>
    </w:p>
    <w:tbl>
      <w:tblPr>
        <w:tblW w:w="1091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6"/>
        <w:gridCol w:w="3118"/>
        <w:gridCol w:w="1134"/>
        <w:gridCol w:w="2693"/>
        <w:gridCol w:w="1134"/>
      </w:tblGrid>
      <w:tr w:rsidR="00A1104F" w:rsidRPr="00076989" w:rsidTr="00D35A43">
        <w:tc>
          <w:tcPr>
            <w:tcW w:w="2836" w:type="dxa"/>
            <w:tcBorders>
              <w:bottom w:val="single" w:sz="4" w:space="0" w:color="000000"/>
            </w:tcBorders>
          </w:tcPr>
          <w:p w:rsidR="00A1104F" w:rsidRPr="0076719C" w:rsidRDefault="00A1104F" w:rsidP="00E02C40">
            <w:pPr>
              <w:autoSpaceDE w:val="0"/>
              <w:autoSpaceDN w:val="0"/>
              <w:adjustRightInd w:val="0"/>
              <w:spacing w:after="0" w:line="240" w:lineRule="auto"/>
              <w:jc w:val="center"/>
              <w:rPr>
                <w:rFonts w:cs="Arial"/>
                <w:sz w:val="20"/>
              </w:rPr>
            </w:pPr>
            <w:r w:rsidRPr="0076719C">
              <w:rPr>
                <w:rFonts w:cs="Arial"/>
                <w:sz w:val="20"/>
              </w:rPr>
              <w:t xml:space="preserve">sede di servizio </w:t>
            </w:r>
            <w:r w:rsidR="00E02C40">
              <w:rPr>
                <w:rFonts w:cs="Arial"/>
                <w:sz w:val="20"/>
              </w:rPr>
              <w:t>c</w:t>
            </w:r>
            <w:r w:rsidRPr="0076719C">
              <w:rPr>
                <w:rFonts w:cs="Arial"/>
                <w:sz w:val="20"/>
              </w:rPr>
              <w:t>onservatorio o IMP</w:t>
            </w:r>
          </w:p>
        </w:tc>
        <w:tc>
          <w:tcPr>
            <w:tcW w:w="3118" w:type="dxa"/>
            <w:tcBorders>
              <w:bottom w:val="single" w:sz="4" w:space="0" w:color="000000"/>
            </w:tcBorders>
          </w:tcPr>
          <w:p w:rsidR="00A1104F" w:rsidRPr="0076719C" w:rsidRDefault="00A1104F" w:rsidP="00E87C40">
            <w:pPr>
              <w:autoSpaceDE w:val="0"/>
              <w:autoSpaceDN w:val="0"/>
              <w:adjustRightInd w:val="0"/>
              <w:spacing w:after="0" w:line="240" w:lineRule="auto"/>
              <w:jc w:val="center"/>
              <w:rPr>
                <w:rFonts w:cs="Arial"/>
                <w:sz w:val="20"/>
              </w:rPr>
            </w:pPr>
            <w:r w:rsidRPr="0076719C">
              <w:rPr>
                <w:rFonts w:cs="Arial"/>
                <w:sz w:val="20"/>
              </w:rPr>
              <w:t>insegnamento</w:t>
            </w:r>
          </w:p>
        </w:tc>
        <w:tc>
          <w:tcPr>
            <w:tcW w:w="1134" w:type="dxa"/>
            <w:tcBorders>
              <w:bottom w:val="single" w:sz="4" w:space="0" w:color="000000"/>
            </w:tcBorders>
          </w:tcPr>
          <w:p w:rsidR="00A1104F" w:rsidRPr="0076719C" w:rsidRDefault="00A1104F" w:rsidP="00E87C40">
            <w:pPr>
              <w:autoSpaceDE w:val="0"/>
              <w:autoSpaceDN w:val="0"/>
              <w:adjustRightInd w:val="0"/>
              <w:spacing w:after="0" w:line="240" w:lineRule="auto"/>
              <w:jc w:val="center"/>
              <w:rPr>
                <w:rFonts w:cs="Arial"/>
                <w:sz w:val="20"/>
              </w:rPr>
            </w:pPr>
            <w:r w:rsidRPr="0076719C">
              <w:rPr>
                <w:rFonts w:cs="Arial"/>
                <w:sz w:val="20"/>
              </w:rPr>
              <w:t>anno acc.</w:t>
            </w:r>
          </w:p>
        </w:tc>
        <w:tc>
          <w:tcPr>
            <w:tcW w:w="2693" w:type="dxa"/>
            <w:tcBorders>
              <w:bottom w:val="single" w:sz="4" w:space="0" w:color="000000"/>
            </w:tcBorders>
          </w:tcPr>
          <w:p w:rsidR="00A1104F" w:rsidRPr="001D09F7" w:rsidRDefault="00E02C40" w:rsidP="00E87C40">
            <w:pPr>
              <w:autoSpaceDE w:val="0"/>
              <w:autoSpaceDN w:val="0"/>
              <w:adjustRightInd w:val="0"/>
              <w:spacing w:after="0" w:line="240" w:lineRule="auto"/>
              <w:jc w:val="center"/>
              <w:rPr>
                <w:rFonts w:cs="Arial"/>
                <w:sz w:val="20"/>
                <w:vertAlign w:val="superscript"/>
              </w:rPr>
            </w:pPr>
            <w:r>
              <w:rPr>
                <w:rFonts w:cs="Arial"/>
                <w:sz w:val="20"/>
              </w:rPr>
              <w:t>p</w:t>
            </w:r>
            <w:r w:rsidR="00A1104F" w:rsidRPr="0076719C">
              <w:rPr>
                <w:rFonts w:cs="Arial"/>
                <w:sz w:val="20"/>
              </w:rPr>
              <w:t>eriodo</w:t>
            </w:r>
            <w:r w:rsidR="001D09F7">
              <w:rPr>
                <w:rFonts w:cs="Arial"/>
                <w:sz w:val="20"/>
                <w:vertAlign w:val="superscript"/>
              </w:rPr>
              <w:t>3</w:t>
            </w:r>
          </w:p>
        </w:tc>
        <w:tc>
          <w:tcPr>
            <w:tcW w:w="1134" w:type="dxa"/>
            <w:tcBorders>
              <w:bottom w:val="single" w:sz="4" w:space="0" w:color="000000"/>
            </w:tcBorders>
          </w:tcPr>
          <w:p w:rsidR="00A1104F" w:rsidRPr="0076719C" w:rsidRDefault="00E02C40" w:rsidP="00E87C40">
            <w:pPr>
              <w:autoSpaceDE w:val="0"/>
              <w:autoSpaceDN w:val="0"/>
              <w:adjustRightInd w:val="0"/>
              <w:spacing w:after="0" w:line="240" w:lineRule="auto"/>
              <w:jc w:val="center"/>
              <w:rPr>
                <w:rFonts w:cs="Arial"/>
                <w:sz w:val="20"/>
              </w:rPr>
            </w:pPr>
            <w:r>
              <w:rPr>
                <w:rFonts w:cs="Arial"/>
                <w:sz w:val="20"/>
              </w:rPr>
              <w:t>t</w:t>
            </w:r>
            <w:r w:rsidR="00A1104F">
              <w:rPr>
                <w:rFonts w:cs="Arial"/>
                <w:sz w:val="20"/>
              </w:rPr>
              <w:t>ipologia contratto</w:t>
            </w:r>
            <w:r w:rsidR="001D09F7">
              <w:rPr>
                <w:rFonts w:cs="Arial"/>
                <w:sz w:val="20"/>
                <w:vertAlign w:val="superscript"/>
              </w:rPr>
              <w:t>4</w:t>
            </w:r>
          </w:p>
        </w:tc>
      </w:tr>
      <w:tr w:rsidR="00A1104F" w:rsidRPr="00834992" w:rsidTr="00D35A43">
        <w:trPr>
          <w:trHeight w:hRule="exact" w:val="680"/>
        </w:trPr>
        <w:tc>
          <w:tcPr>
            <w:tcW w:w="2836"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3118"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A1104F" w:rsidRPr="0076719C" w:rsidRDefault="00A1104F"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r>
      <w:tr w:rsidR="00D97C65" w:rsidRPr="00834992" w:rsidTr="0011010A">
        <w:trPr>
          <w:trHeight w:hRule="exact" w:val="680"/>
        </w:trPr>
        <w:tc>
          <w:tcPr>
            <w:tcW w:w="10915" w:type="dxa"/>
            <w:gridSpan w:val="5"/>
            <w:tcBorders>
              <w:bottom w:val="single" w:sz="4" w:space="0" w:color="000000"/>
            </w:tcBorders>
          </w:tcPr>
          <w:p w:rsidR="00D97C65" w:rsidRPr="00CB5753" w:rsidRDefault="00D97C65" w:rsidP="0011010A">
            <w:pPr>
              <w:pStyle w:val="Default"/>
              <w:rPr>
                <w:sz w:val="10"/>
                <w:szCs w:val="10"/>
              </w:rPr>
            </w:pPr>
          </w:p>
          <w:p w:rsidR="00D97C65" w:rsidRDefault="00D97C65" w:rsidP="0011010A">
            <w:pPr>
              <w:pStyle w:val="Default"/>
              <w:rPr>
                <w:sz w:val="18"/>
                <w:szCs w:val="20"/>
              </w:rPr>
            </w:pPr>
            <w:r>
              <w:rPr>
                <w:sz w:val="18"/>
                <w:szCs w:val="20"/>
              </w:rPr>
              <w:t>Supplenza conferita a seguito pubblicazione graduatoria prot. ________ del__________________ del Conservatorio ___________</w:t>
            </w:r>
          </w:p>
          <w:p w:rsidR="00D97C65" w:rsidRPr="00CB5753" w:rsidRDefault="00D97C65" w:rsidP="0011010A">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A1104F" w:rsidRPr="00834992" w:rsidTr="00D35A43">
        <w:trPr>
          <w:trHeight w:hRule="exact" w:val="680"/>
        </w:trPr>
        <w:tc>
          <w:tcPr>
            <w:tcW w:w="2836"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3118"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A1104F" w:rsidRPr="0076719C" w:rsidRDefault="00A1104F"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r>
      <w:tr w:rsidR="00D97C65" w:rsidRPr="00834992" w:rsidTr="0011010A">
        <w:trPr>
          <w:trHeight w:hRule="exact" w:val="680"/>
        </w:trPr>
        <w:tc>
          <w:tcPr>
            <w:tcW w:w="10915" w:type="dxa"/>
            <w:gridSpan w:val="5"/>
            <w:tcBorders>
              <w:bottom w:val="single" w:sz="4" w:space="0" w:color="000000"/>
            </w:tcBorders>
          </w:tcPr>
          <w:p w:rsidR="00D97C65" w:rsidRPr="00CB5753" w:rsidRDefault="00D97C65" w:rsidP="0011010A">
            <w:pPr>
              <w:pStyle w:val="Default"/>
              <w:rPr>
                <w:sz w:val="10"/>
                <w:szCs w:val="10"/>
              </w:rPr>
            </w:pPr>
          </w:p>
          <w:p w:rsidR="00D97C65" w:rsidRDefault="00D97C65" w:rsidP="0011010A">
            <w:pPr>
              <w:pStyle w:val="Default"/>
              <w:rPr>
                <w:sz w:val="18"/>
                <w:szCs w:val="20"/>
              </w:rPr>
            </w:pPr>
            <w:r>
              <w:rPr>
                <w:sz w:val="18"/>
                <w:szCs w:val="20"/>
              </w:rPr>
              <w:t>Supplenza conferita a seguito pubblicazione graduatoria prot. ________ del__________________ del Conservatorio ___________</w:t>
            </w:r>
          </w:p>
          <w:p w:rsidR="00D97C65" w:rsidRPr="00CB5753" w:rsidRDefault="00D97C65" w:rsidP="0011010A">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D35A43" w:rsidRPr="00834992" w:rsidTr="00D35A43">
        <w:trPr>
          <w:trHeight w:hRule="exact" w:val="680"/>
        </w:trPr>
        <w:tc>
          <w:tcPr>
            <w:tcW w:w="2836" w:type="dxa"/>
            <w:tcBorders>
              <w:bottom w:val="single" w:sz="4" w:space="0" w:color="000000"/>
            </w:tcBorders>
            <w:vAlign w:val="bottom"/>
          </w:tcPr>
          <w:p w:rsidR="00D35A43" w:rsidRPr="0076719C" w:rsidRDefault="00D35A43" w:rsidP="00613F93">
            <w:pPr>
              <w:autoSpaceDE w:val="0"/>
              <w:autoSpaceDN w:val="0"/>
              <w:adjustRightInd w:val="0"/>
              <w:spacing w:after="0" w:line="240" w:lineRule="auto"/>
              <w:jc w:val="center"/>
              <w:rPr>
                <w:rFonts w:cs="Arial"/>
                <w:sz w:val="20"/>
              </w:rPr>
            </w:pPr>
          </w:p>
        </w:tc>
        <w:tc>
          <w:tcPr>
            <w:tcW w:w="3118" w:type="dxa"/>
            <w:tcBorders>
              <w:bottom w:val="single" w:sz="4" w:space="0" w:color="000000"/>
            </w:tcBorders>
            <w:vAlign w:val="bottom"/>
          </w:tcPr>
          <w:p w:rsidR="00D35A43" w:rsidRPr="0076719C" w:rsidRDefault="00D35A43" w:rsidP="00613F93">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D35A43" w:rsidRPr="0076719C" w:rsidRDefault="00D35A43" w:rsidP="00613F93">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D35A43" w:rsidRPr="0076719C" w:rsidRDefault="00D35A43" w:rsidP="00613F93">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D35A43" w:rsidRPr="0076719C" w:rsidRDefault="00D35A43" w:rsidP="00613F93">
            <w:pPr>
              <w:autoSpaceDE w:val="0"/>
              <w:autoSpaceDN w:val="0"/>
              <w:adjustRightInd w:val="0"/>
              <w:spacing w:after="0" w:line="240" w:lineRule="auto"/>
              <w:jc w:val="center"/>
              <w:rPr>
                <w:rFonts w:cs="Arial"/>
                <w:sz w:val="20"/>
              </w:rPr>
            </w:pPr>
          </w:p>
        </w:tc>
      </w:tr>
      <w:tr w:rsidR="00D97C65" w:rsidRPr="00834992" w:rsidTr="0011010A">
        <w:trPr>
          <w:trHeight w:hRule="exact" w:val="680"/>
        </w:trPr>
        <w:tc>
          <w:tcPr>
            <w:tcW w:w="10915" w:type="dxa"/>
            <w:gridSpan w:val="5"/>
            <w:tcBorders>
              <w:bottom w:val="single" w:sz="4" w:space="0" w:color="000000"/>
            </w:tcBorders>
          </w:tcPr>
          <w:p w:rsidR="00D97C65" w:rsidRPr="00CB5753" w:rsidRDefault="00D97C65" w:rsidP="0011010A">
            <w:pPr>
              <w:pStyle w:val="Default"/>
              <w:rPr>
                <w:sz w:val="10"/>
                <w:szCs w:val="10"/>
              </w:rPr>
            </w:pPr>
          </w:p>
          <w:p w:rsidR="00D97C65" w:rsidRDefault="00D97C65" w:rsidP="0011010A">
            <w:pPr>
              <w:pStyle w:val="Default"/>
              <w:rPr>
                <w:sz w:val="18"/>
                <w:szCs w:val="20"/>
              </w:rPr>
            </w:pPr>
            <w:r>
              <w:rPr>
                <w:sz w:val="18"/>
                <w:szCs w:val="20"/>
              </w:rPr>
              <w:t>Supplenza conferita a seguito pubblicazione graduatoria prot. ________ del__________________ del Conservatorio ___________</w:t>
            </w:r>
          </w:p>
          <w:p w:rsidR="00D97C65" w:rsidRPr="00CB5753" w:rsidRDefault="00D97C65" w:rsidP="0011010A">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D35A43" w:rsidRPr="00834992" w:rsidTr="00D35A43">
        <w:trPr>
          <w:trHeight w:hRule="exact" w:val="680"/>
        </w:trPr>
        <w:tc>
          <w:tcPr>
            <w:tcW w:w="2836" w:type="dxa"/>
            <w:tcBorders>
              <w:bottom w:val="single" w:sz="4" w:space="0" w:color="000000"/>
            </w:tcBorders>
            <w:vAlign w:val="bottom"/>
          </w:tcPr>
          <w:p w:rsidR="00D35A43" w:rsidRPr="0076719C" w:rsidRDefault="00D35A43" w:rsidP="00613F93">
            <w:pPr>
              <w:autoSpaceDE w:val="0"/>
              <w:autoSpaceDN w:val="0"/>
              <w:adjustRightInd w:val="0"/>
              <w:spacing w:after="0" w:line="240" w:lineRule="auto"/>
              <w:jc w:val="center"/>
              <w:rPr>
                <w:rFonts w:cs="Arial"/>
                <w:sz w:val="20"/>
              </w:rPr>
            </w:pPr>
          </w:p>
        </w:tc>
        <w:tc>
          <w:tcPr>
            <w:tcW w:w="3118" w:type="dxa"/>
            <w:tcBorders>
              <w:bottom w:val="single" w:sz="4" w:space="0" w:color="000000"/>
            </w:tcBorders>
            <w:vAlign w:val="bottom"/>
          </w:tcPr>
          <w:p w:rsidR="00D35A43" w:rsidRPr="0076719C" w:rsidRDefault="00D35A43" w:rsidP="00613F93">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D35A43" w:rsidRPr="0076719C" w:rsidRDefault="00D35A43" w:rsidP="00613F93">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D35A43" w:rsidRPr="0076719C" w:rsidRDefault="00D35A43" w:rsidP="00613F93">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D35A43" w:rsidRPr="0076719C" w:rsidRDefault="00D35A43" w:rsidP="00613F93">
            <w:pPr>
              <w:autoSpaceDE w:val="0"/>
              <w:autoSpaceDN w:val="0"/>
              <w:adjustRightInd w:val="0"/>
              <w:spacing w:after="0" w:line="240" w:lineRule="auto"/>
              <w:jc w:val="center"/>
              <w:rPr>
                <w:rFonts w:cs="Arial"/>
                <w:sz w:val="20"/>
              </w:rPr>
            </w:pPr>
          </w:p>
        </w:tc>
      </w:tr>
      <w:tr w:rsidR="00D97C65" w:rsidRPr="00834992" w:rsidTr="0011010A">
        <w:trPr>
          <w:trHeight w:hRule="exact" w:val="680"/>
        </w:trPr>
        <w:tc>
          <w:tcPr>
            <w:tcW w:w="10915" w:type="dxa"/>
            <w:gridSpan w:val="5"/>
            <w:tcBorders>
              <w:bottom w:val="single" w:sz="4" w:space="0" w:color="000000"/>
            </w:tcBorders>
          </w:tcPr>
          <w:p w:rsidR="00D97C65" w:rsidRPr="00CB5753" w:rsidRDefault="00D97C65" w:rsidP="0011010A">
            <w:pPr>
              <w:pStyle w:val="Default"/>
              <w:rPr>
                <w:sz w:val="10"/>
                <w:szCs w:val="10"/>
              </w:rPr>
            </w:pPr>
          </w:p>
          <w:p w:rsidR="00D97C65" w:rsidRDefault="00D97C65" w:rsidP="0011010A">
            <w:pPr>
              <w:pStyle w:val="Default"/>
              <w:rPr>
                <w:sz w:val="18"/>
                <w:szCs w:val="20"/>
              </w:rPr>
            </w:pPr>
            <w:r>
              <w:rPr>
                <w:sz w:val="18"/>
                <w:szCs w:val="20"/>
              </w:rPr>
              <w:t>Supplenza conferita a seguito pubblicazione graduatoria prot. ________ del__________________ del Conservatorio ___________</w:t>
            </w:r>
          </w:p>
          <w:p w:rsidR="00D97C65" w:rsidRPr="00CB5753" w:rsidRDefault="00D97C65" w:rsidP="0011010A">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A1104F" w:rsidRPr="00834992" w:rsidTr="00D35A43">
        <w:trPr>
          <w:trHeight w:hRule="exact" w:val="680"/>
        </w:trPr>
        <w:tc>
          <w:tcPr>
            <w:tcW w:w="2836"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3118"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A1104F" w:rsidRPr="0076719C" w:rsidRDefault="00A1104F"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r>
      <w:tr w:rsidR="00D97C65" w:rsidRPr="00834992" w:rsidTr="0011010A">
        <w:trPr>
          <w:trHeight w:hRule="exact" w:val="680"/>
        </w:trPr>
        <w:tc>
          <w:tcPr>
            <w:tcW w:w="10915" w:type="dxa"/>
            <w:gridSpan w:val="5"/>
            <w:tcBorders>
              <w:bottom w:val="single" w:sz="4" w:space="0" w:color="000000"/>
            </w:tcBorders>
          </w:tcPr>
          <w:p w:rsidR="00D97C65" w:rsidRPr="00CB5753" w:rsidRDefault="00D97C65" w:rsidP="0011010A">
            <w:pPr>
              <w:pStyle w:val="Default"/>
              <w:rPr>
                <w:sz w:val="10"/>
                <w:szCs w:val="10"/>
              </w:rPr>
            </w:pPr>
          </w:p>
          <w:p w:rsidR="00D97C65" w:rsidRDefault="00D97C65" w:rsidP="0011010A">
            <w:pPr>
              <w:pStyle w:val="Default"/>
              <w:rPr>
                <w:sz w:val="18"/>
                <w:szCs w:val="20"/>
              </w:rPr>
            </w:pPr>
            <w:r>
              <w:rPr>
                <w:sz w:val="18"/>
                <w:szCs w:val="20"/>
              </w:rPr>
              <w:t>Supplenza conferita a seguito pubblicazione graduatoria prot. ________ del__________________ del Conservatorio ___________</w:t>
            </w:r>
          </w:p>
          <w:p w:rsidR="00D97C65" w:rsidRPr="00CB5753" w:rsidRDefault="00D97C65" w:rsidP="0011010A">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A1104F" w:rsidRPr="00834992" w:rsidTr="00D35A43">
        <w:trPr>
          <w:trHeight w:hRule="exact" w:val="680"/>
        </w:trPr>
        <w:tc>
          <w:tcPr>
            <w:tcW w:w="2836"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3118"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A1104F" w:rsidRPr="0076719C" w:rsidRDefault="00A1104F"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A1104F" w:rsidRPr="0076719C" w:rsidRDefault="00A1104F" w:rsidP="00E87C40">
            <w:pPr>
              <w:autoSpaceDE w:val="0"/>
              <w:autoSpaceDN w:val="0"/>
              <w:adjustRightInd w:val="0"/>
              <w:spacing w:after="0" w:line="240" w:lineRule="auto"/>
              <w:jc w:val="center"/>
              <w:rPr>
                <w:rFonts w:cs="Arial"/>
                <w:sz w:val="20"/>
              </w:rPr>
            </w:pPr>
          </w:p>
        </w:tc>
      </w:tr>
      <w:tr w:rsidR="00D97C65" w:rsidRPr="00834992" w:rsidTr="0011010A">
        <w:trPr>
          <w:trHeight w:hRule="exact" w:val="680"/>
        </w:trPr>
        <w:tc>
          <w:tcPr>
            <w:tcW w:w="10915" w:type="dxa"/>
            <w:gridSpan w:val="5"/>
            <w:tcBorders>
              <w:bottom w:val="single" w:sz="4" w:space="0" w:color="000000"/>
            </w:tcBorders>
          </w:tcPr>
          <w:p w:rsidR="00D97C65" w:rsidRPr="00CB5753" w:rsidRDefault="00D97C65" w:rsidP="0011010A">
            <w:pPr>
              <w:pStyle w:val="Default"/>
              <w:rPr>
                <w:sz w:val="10"/>
                <w:szCs w:val="10"/>
              </w:rPr>
            </w:pPr>
          </w:p>
          <w:p w:rsidR="00D97C65" w:rsidRDefault="00D97C65" w:rsidP="0011010A">
            <w:pPr>
              <w:pStyle w:val="Default"/>
              <w:rPr>
                <w:sz w:val="18"/>
                <w:szCs w:val="20"/>
              </w:rPr>
            </w:pPr>
            <w:r>
              <w:rPr>
                <w:sz w:val="18"/>
                <w:szCs w:val="20"/>
              </w:rPr>
              <w:t>Supplenza conferita a seguito pubblicazione graduatoria prot. ________ del__________________ del Conservatorio ___________</w:t>
            </w:r>
          </w:p>
          <w:p w:rsidR="00D97C65" w:rsidRPr="00CB5753" w:rsidRDefault="00D97C65" w:rsidP="0011010A">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bl>
    <w:p w:rsidR="009212BE" w:rsidRDefault="009212BE" w:rsidP="00096327">
      <w:pPr>
        <w:autoSpaceDE w:val="0"/>
        <w:autoSpaceDN w:val="0"/>
        <w:adjustRightInd w:val="0"/>
        <w:spacing w:after="0" w:line="240" w:lineRule="auto"/>
        <w:rPr>
          <w:rFonts w:cs="Arial"/>
          <w:b/>
          <w:bCs/>
        </w:rPr>
      </w:pPr>
    </w:p>
    <w:p w:rsidR="00096327" w:rsidRPr="00D101FB" w:rsidRDefault="00096327" w:rsidP="00096327">
      <w:pPr>
        <w:autoSpaceDE w:val="0"/>
        <w:autoSpaceDN w:val="0"/>
        <w:adjustRightInd w:val="0"/>
        <w:spacing w:after="0" w:line="240" w:lineRule="auto"/>
        <w:rPr>
          <w:rFonts w:cs="Arial"/>
          <w:b/>
          <w:bCs/>
        </w:rPr>
      </w:pPr>
      <w:r w:rsidRPr="00D101FB">
        <w:rPr>
          <w:rFonts w:cs="Arial"/>
          <w:b/>
          <w:bCs/>
        </w:rPr>
        <w:t>Data</w:t>
      </w:r>
      <w:r w:rsidRPr="00D101FB">
        <w:rPr>
          <w:rFonts w:cs="Arial"/>
        </w:rPr>
        <w:t xml:space="preserve">________________________________ </w:t>
      </w:r>
      <w:r w:rsidRPr="00D101FB">
        <w:rPr>
          <w:rFonts w:cs="Arial"/>
          <w:b/>
          <w:bCs/>
        </w:rPr>
        <w:t>Firma _________________________________________</w:t>
      </w:r>
    </w:p>
    <w:p w:rsidR="00096327" w:rsidRDefault="00096327" w:rsidP="00096327">
      <w:pPr>
        <w:autoSpaceDE w:val="0"/>
        <w:autoSpaceDN w:val="0"/>
        <w:adjustRightInd w:val="0"/>
        <w:spacing w:after="0" w:line="240" w:lineRule="auto"/>
        <w:rPr>
          <w:rFonts w:cs="Arial"/>
          <w:b/>
          <w:bCs/>
          <w:sz w:val="18"/>
        </w:rPr>
      </w:pPr>
    </w:p>
    <w:p w:rsidR="00096327" w:rsidRPr="00550EA2" w:rsidRDefault="00096327" w:rsidP="00096327">
      <w:pPr>
        <w:autoSpaceDE w:val="0"/>
        <w:autoSpaceDN w:val="0"/>
        <w:adjustRightInd w:val="0"/>
        <w:spacing w:after="0" w:line="240" w:lineRule="auto"/>
        <w:rPr>
          <w:rFonts w:cs="Arial"/>
          <w:b/>
          <w:bCs/>
          <w:szCs w:val="24"/>
        </w:rPr>
      </w:pPr>
      <w:r w:rsidRPr="00550EA2">
        <w:rPr>
          <w:rFonts w:cs="Arial"/>
          <w:b/>
          <w:bCs/>
          <w:szCs w:val="24"/>
        </w:rPr>
        <w:t>Note per la compilazione</w:t>
      </w:r>
    </w:p>
    <w:p w:rsidR="00D10EB2" w:rsidRPr="00AC3624" w:rsidRDefault="00D10EB2" w:rsidP="00D10EB2">
      <w:pPr>
        <w:autoSpaceDE w:val="0"/>
        <w:autoSpaceDN w:val="0"/>
        <w:adjustRightInd w:val="0"/>
        <w:spacing w:after="0" w:line="240" w:lineRule="auto"/>
        <w:rPr>
          <w:rFonts w:cs="Arial"/>
          <w:szCs w:val="24"/>
        </w:rPr>
      </w:pPr>
      <w:r w:rsidRPr="00AC3624">
        <w:rPr>
          <w:rFonts w:cs="Arial"/>
          <w:szCs w:val="24"/>
        </w:rPr>
        <w:t>1 Il presente allegato</w:t>
      </w:r>
      <w:r>
        <w:rPr>
          <w:rFonts w:cs="Arial"/>
          <w:szCs w:val="24"/>
        </w:rPr>
        <w:t xml:space="preserve"> (</w:t>
      </w:r>
      <w:r w:rsidR="001D09F7">
        <w:rPr>
          <w:rFonts w:cs="Arial"/>
          <w:szCs w:val="24"/>
        </w:rPr>
        <w:t>3</w:t>
      </w:r>
      <w:r>
        <w:rPr>
          <w:rFonts w:cs="Arial"/>
          <w:szCs w:val="24"/>
        </w:rPr>
        <w:t xml:space="preserve">) </w:t>
      </w:r>
      <w:r w:rsidRPr="00AC3624">
        <w:rPr>
          <w:rFonts w:cs="Arial"/>
          <w:szCs w:val="24"/>
        </w:rPr>
        <w:t xml:space="preserve"> consta di più sezioni riportate su diversi fogli. È consentito duplicare le sezioni che necessitano di maggiore spazio. Al termine numerare progressivamente e sottoscrivere tutti i fogli</w:t>
      </w:r>
      <w:r>
        <w:rPr>
          <w:rFonts w:cs="Arial"/>
          <w:szCs w:val="24"/>
        </w:rPr>
        <w:t>.</w:t>
      </w:r>
    </w:p>
    <w:p w:rsidR="00096327" w:rsidRDefault="00D10EB2" w:rsidP="00D2392E">
      <w:pPr>
        <w:autoSpaceDE w:val="0"/>
        <w:autoSpaceDN w:val="0"/>
        <w:adjustRightInd w:val="0"/>
        <w:spacing w:after="0" w:line="240" w:lineRule="auto"/>
        <w:jc w:val="both"/>
        <w:rPr>
          <w:rFonts w:cs="Arial"/>
          <w:szCs w:val="24"/>
        </w:rPr>
      </w:pPr>
      <w:r>
        <w:rPr>
          <w:rFonts w:cs="Arial"/>
          <w:szCs w:val="24"/>
        </w:rPr>
        <w:t>2</w:t>
      </w:r>
      <w:r w:rsidR="00096327" w:rsidRPr="00550EA2">
        <w:rPr>
          <w:rFonts w:cs="Arial"/>
          <w:szCs w:val="24"/>
        </w:rPr>
        <w:t xml:space="preserve"> In caso di necessità compilare più fogli del presente modulo, numerarli e sottoscriverli tutti</w:t>
      </w:r>
      <w:r w:rsidR="00BD5EE9">
        <w:rPr>
          <w:rFonts w:cs="Arial"/>
          <w:szCs w:val="24"/>
        </w:rPr>
        <w:t>.</w:t>
      </w:r>
    </w:p>
    <w:p w:rsidR="001D09F7" w:rsidRPr="00094D9C" w:rsidRDefault="001D09F7" w:rsidP="00D2392E">
      <w:pPr>
        <w:autoSpaceDE w:val="0"/>
        <w:autoSpaceDN w:val="0"/>
        <w:adjustRightInd w:val="0"/>
        <w:spacing w:after="0" w:line="240" w:lineRule="auto"/>
        <w:jc w:val="both"/>
        <w:rPr>
          <w:rFonts w:cs="Arial"/>
          <w:sz w:val="24"/>
          <w:szCs w:val="24"/>
        </w:rPr>
      </w:pPr>
      <w:r w:rsidRPr="00094D9C">
        <w:rPr>
          <w:szCs w:val="20"/>
        </w:rPr>
        <w:t>3 Per ogni anno accademico il periodo di servizio prestato dev</w:t>
      </w:r>
      <w:r w:rsidR="00094D9C">
        <w:rPr>
          <w:szCs w:val="20"/>
        </w:rPr>
        <w:t xml:space="preserve">e </w:t>
      </w:r>
      <w:r w:rsidRPr="00094D9C">
        <w:rPr>
          <w:szCs w:val="20"/>
        </w:rPr>
        <w:t>essere di almeno 16 giorni</w:t>
      </w:r>
      <w:r w:rsidR="00094D9C">
        <w:rPr>
          <w:szCs w:val="20"/>
        </w:rPr>
        <w:t>.</w:t>
      </w:r>
    </w:p>
    <w:p w:rsidR="00BD5EE9" w:rsidRDefault="001D09F7" w:rsidP="00BD5EE9">
      <w:pPr>
        <w:autoSpaceDE w:val="0"/>
        <w:autoSpaceDN w:val="0"/>
        <w:adjustRightInd w:val="0"/>
        <w:spacing w:after="0" w:line="240" w:lineRule="auto"/>
        <w:jc w:val="both"/>
        <w:rPr>
          <w:rFonts w:cs="Arial"/>
          <w:szCs w:val="24"/>
        </w:rPr>
      </w:pPr>
      <w:r>
        <w:rPr>
          <w:rFonts w:cs="Arial"/>
          <w:szCs w:val="24"/>
        </w:rPr>
        <w:t>4</w:t>
      </w:r>
      <w:r w:rsidR="00096327" w:rsidRPr="00550EA2">
        <w:rPr>
          <w:rFonts w:cs="Arial"/>
          <w:szCs w:val="24"/>
        </w:rPr>
        <w:t xml:space="preserve"> Indicare la tipologia del rapporto di lavoro: </w:t>
      </w:r>
      <w:r w:rsidR="00D35A43">
        <w:rPr>
          <w:rFonts w:cs="Arial"/>
          <w:szCs w:val="24"/>
        </w:rPr>
        <w:t>s</w:t>
      </w:r>
      <w:r w:rsidR="00096327" w:rsidRPr="00550EA2">
        <w:rPr>
          <w:rFonts w:cs="Arial"/>
          <w:szCs w:val="24"/>
        </w:rPr>
        <w:t>upplenza annuale</w:t>
      </w:r>
      <w:r w:rsidR="00550EA2">
        <w:rPr>
          <w:rFonts w:cs="Arial"/>
          <w:szCs w:val="24"/>
        </w:rPr>
        <w:t xml:space="preserve">, </w:t>
      </w:r>
      <w:r w:rsidR="00D35A43">
        <w:rPr>
          <w:rFonts w:cs="Arial"/>
          <w:szCs w:val="24"/>
        </w:rPr>
        <w:t>s</w:t>
      </w:r>
      <w:r w:rsidR="00550EA2">
        <w:rPr>
          <w:rFonts w:cs="Arial"/>
          <w:szCs w:val="24"/>
        </w:rPr>
        <w:t>upplenza breve</w:t>
      </w:r>
      <w:r w:rsidR="00BD5EE9">
        <w:rPr>
          <w:rFonts w:cs="Arial"/>
          <w:szCs w:val="24"/>
        </w:rPr>
        <w:t>.</w:t>
      </w:r>
    </w:p>
    <w:p w:rsidR="00D2392E" w:rsidRPr="00550EA2" w:rsidRDefault="00D2392E" w:rsidP="00D2392E">
      <w:pPr>
        <w:autoSpaceDE w:val="0"/>
        <w:autoSpaceDN w:val="0"/>
        <w:adjustRightInd w:val="0"/>
        <w:spacing w:after="0" w:line="240" w:lineRule="auto"/>
        <w:rPr>
          <w:rFonts w:cs="Arial"/>
          <w:b/>
          <w:bCs/>
        </w:rPr>
      </w:pPr>
      <w:r w:rsidRPr="00550EA2">
        <w:rPr>
          <w:rFonts w:cs="Arial"/>
          <w:b/>
          <w:bCs/>
        </w:rPr>
        <w:lastRenderedPageBreak/>
        <w:t>Allegato 3/2  foglio n. ____</w:t>
      </w:r>
      <w:r w:rsidR="00D845CE" w:rsidRPr="00D845CE">
        <w:rPr>
          <w:rFonts w:cs="Arial"/>
          <w:b/>
          <w:bCs/>
          <w:szCs w:val="24"/>
          <w:vertAlign w:val="superscript"/>
        </w:rPr>
        <w:t>1</w:t>
      </w:r>
    </w:p>
    <w:p w:rsidR="00D2392E" w:rsidRPr="00550EA2" w:rsidRDefault="00D2392E" w:rsidP="00D2392E">
      <w:pPr>
        <w:autoSpaceDE w:val="0"/>
        <w:autoSpaceDN w:val="0"/>
        <w:adjustRightInd w:val="0"/>
        <w:spacing w:after="0" w:line="240" w:lineRule="auto"/>
        <w:jc w:val="center"/>
        <w:rPr>
          <w:rFonts w:cs="Arial"/>
          <w:b/>
          <w:bCs/>
        </w:rPr>
      </w:pPr>
      <w:r w:rsidRPr="00550EA2">
        <w:rPr>
          <w:rFonts w:cs="Arial"/>
          <w:b/>
          <w:bCs/>
        </w:rPr>
        <w:t>DICHIARAZIONE SOSTITUTIVA DI CERTIFICAZIONE</w:t>
      </w:r>
    </w:p>
    <w:p w:rsidR="00D2392E" w:rsidRPr="00550EA2" w:rsidRDefault="00D2392E" w:rsidP="00D2392E">
      <w:pPr>
        <w:autoSpaceDE w:val="0"/>
        <w:autoSpaceDN w:val="0"/>
        <w:adjustRightInd w:val="0"/>
        <w:spacing w:after="0" w:line="240" w:lineRule="auto"/>
        <w:jc w:val="center"/>
        <w:rPr>
          <w:rFonts w:cs="Arial"/>
          <w:sz w:val="18"/>
          <w:szCs w:val="18"/>
        </w:rPr>
      </w:pPr>
      <w:r w:rsidRPr="00550EA2">
        <w:rPr>
          <w:rFonts w:cs="Arial"/>
          <w:sz w:val="18"/>
          <w:szCs w:val="18"/>
        </w:rPr>
        <w:t>(Art. 46 D.P.R. 28 dicembre 2000, n°445)</w:t>
      </w:r>
    </w:p>
    <w:p w:rsidR="00D2392E" w:rsidRPr="00550EA2" w:rsidRDefault="00D2392E" w:rsidP="00D2392E">
      <w:pPr>
        <w:autoSpaceDE w:val="0"/>
        <w:autoSpaceDN w:val="0"/>
        <w:adjustRightInd w:val="0"/>
        <w:spacing w:after="0" w:line="240" w:lineRule="auto"/>
        <w:jc w:val="center"/>
        <w:rPr>
          <w:rFonts w:cs="Arial"/>
          <w:b/>
          <w:bCs/>
          <w:sz w:val="24"/>
        </w:rPr>
      </w:pPr>
      <w:r w:rsidRPr="00550EA2">
        <w:rPr>
          <w:rFonts w:cs="Arial"/>
          <w:b/>
          <w:bCs/>
          <w:sz w:val="24"/>
        </w:rPr>
        <w:t>TITOLI DI SERVIZIO PRESSO CONSERVATORI DI MUSICA O IMP</w:t>
      </w:r>
    </w:p>
    <w:p w:rsidR="00D2392E" w:rsidRPr="00550EA2" w:rsidRDefault="00D2392E" w:rsidP="00D2392E">
      <w:pPr>
        <w:autoSpaceDE w:val="0"/>
        <w:autoSpaceDN w:val="0"/>
        <w:adjustRightInd w:val="0"/>
        <w:spacing w:after="0" w:line="360" w:lineRule="auto"/>
        <w:jc w:val="center"/>
        <w:rPr>
          <w:rFonts w:cs="Arial"/>
          <w:sz w:val="18"/>
          <w:szCs w:val="18"/>
        </w:rPr>
      </w:pPr>
      <w:r w:rsidRPr="00550EA2">
        <w:rPr>
          <w:rFonts w:cs="Arial"/>
          <w:sz w:val="18"/>
          <w:szCs w:val="18"/>
        </w:rPr>
        <w:t xml:space="preserve">lettera A) nn. 1), 2), titoli di servizio tabella valutazione </w:t>
      </w:r>
      <w:r w:rsidR="00094D9C">
        <w:rPr>
          <w:rFonts w:cs="Arial"/>
          <w:sz w:val="18"/>
          <w:szCs w:val="18"/>
        </w:rPr>
        <w:t>M</w:t>
      </w:r>
      <w:r w:rsidR="00094D9C" w:rsidRPr="00550EA2">
        <w:rPr>
          <w:rFonts w:cs="Arial"/>
          <w:sz w:val="18"/>
          <w:szCs w:val="18"/>
        </w:rPr>
        <w:t>iur prot.</w:t>
      </w:r>
      <w:r w:rsidR="00094D9C">
        <w:rPr>
          <w:rFonts w:cs="Arial"/>
          <w:sz w:val="18"/>
          <w:szCs w:val="18"/>
        </w:rPr>
        <w:t xml:space="preserve"> </w:t>
      </w:r>
      <w:r w:rsidR="00094D9C" w:rsidRPr="00550EA2">
        <w:rPr>
          <w:rFonts w:cs="Arial"/>
          <w:sz w:val="18"/>
          <w:szCs w:val="18"/>
        </w:rPr>
        <w:t>3154 del 9 giugno 2011</w:t>
      </w:r>
    </w:p>
    <w:p w:rsidR="00D2392E" w:rsidRPr="00550EA2" w:rsidRDefault="00D2392E" w:rsidP="00D2392E">
      <w:pPr>
        <w:autoSpaceDE w:val="0"/>
        <w:autoSpaceDN w:val="0"/>
        <w:adjustRightInd w:val="0"/>
        <w:spacing w:after="0" w:line="240" w:lineRule="auto"/>
        <w:jc w:val="center"/>
        <w:rPr>
          <w:rFonts w:cs="Arial"/>
        </w:rPr>
      </w:pPr>
    </w:p>
    <w:p w:rsidR="00D2392E" w:rsidRPr="00550EA2" w:rsidRDefault="00D2392E" w:rsidP="00D2392E">
      <w:pPr>
        <w:autoSpaceDE w:val="0"/>
        <w:autoSpaceDN w:val="0"/>
        <w:adjustRightInd w:val="0"/>
        <w:spacing w:after="0" w:line="360" w:lineRule="auto"/>
        <w:rPr>
          <w:rFonts w:cs="Arial"/>
        </w:rPr>
      </w:pPr>
      <w:r w:rsidRPr="00550EA2">
        <w:rPr>
          <w:rFonts w:cs="Arial"/>
        </w:rPr>
        <w:t xml:space="preserve">__l__ sottoscritt__ _________________________________________nat__  a ______________________ il __________________ residente a _______________________________________________ prov. ______  </w:t>
      </w:r>
    </w:p>
    <w:p w:rsidR="00D2392E" w:rsidRPr="00550EA2" w:rsidRDefault="00D2392E" w:rsidP="00D2392E">
      <w:pPr>
        <w:autoSpaceDE w:val="0"/>
        <w:autoSpaceDN w:val="0"/>
        <w:adjustRightInd w:val="0"/>
        <w:spacing w:after="0" w:line="240" w:lineRule="auto"/>
        <w:jc w:val="both"/>
        <w:rPr>
          <w:rFonts w:cs="Arial"/>
        </w:rPr>
      </w:pPr>
      <w:r w:rsidRPr="00550EA2">
        <w:rPr>
          <w:rFonts w:cs="Arial"/>
        </w:rPr>
        <w:t>consapevole delle sanzioni penali richiamate dall’art. 76 del D.P.R. 28/12/2000 n. 445 in caso di dichiarazioni mendaci e della decadenza dei benefici eventualmente conseguenti al provvedimento emanato sulla base di dichiarazioni non veritiere, di cui all’art. 75 del D.P.R. del 28/12/00 n. 445;</w:t>
      </w:r>
    </w:p>
    <w:p w:rsidR="00D2392E" w:rsidRPr="00550EA2" w:rsidRDefault="00D2392E" w:rsidP="00D2392E">
      <w:pPr>
        <w:autoSpaceDE w:val="0"/>
        <w:autoSpaceDN w:val="0"/>
        <w:adjustRightInd w:val="0"/>
        <w:spacing w:after="0" w:line="240" w:lineRule="auto"/>
        <w:jc w:val="both"/>
        <w:rPr>
          <w:rFonts w:cs="Arial"/>
        </w:rPr>
      </w:pPr>
      <w:r w:rsidRPr="00550EA2">
        <w:rPr>
          <w:rFonts w:cs="Arial"/>
        </w:rPr>
        <w:t>ai sensi e per gli effetti dell’art. 46 del citato D.P.R. 445 / 2000 sotto la propria responsabilità</w:t>
      </w:r>
    </w:p>
    <w:p w:rsidR="00D2392E" w:rsidRPr="00096327" w:rsidRDefault="00D2392E" w:rsidP="00D2392E">
      <w:pPr>
        <w:autoSpaceDE w:val="0"/>
        <w:autoSpaceDN w:val="0"/>
        <w:adjustRightInd w:val="0"/>
        <w:spacing w:after="0" w:line="240" w:lineRule="auto"/>
        <w:rPr>
          <w:rFonts w:cs="Arial"/>
          <w:sz w:val="20"/>
        </w:rPr>
      </w:pPr>
    </w:p>
    <w:p w:rsidR="00E02C40" w:rsidRPr="00D2392E" w:rsidRDefault="00E02C40" w:rsidP="00E02C40">
      <w:pPr>
        <w:autoSpaceDE w:val="0"/>
        <w:autoSpaceDN w:val="0"/>
        <w:adjustRightInd w:val="0"/>
        <w:spacing w:after="0" w:line="240" w:lineRule="auto"/>
        <w:jc w:val="center"/>
        <w:rPr>
          <w:rFonts w:cs="Arial"/>
          <w:b/>
          <w:bCs/>
          <w:sz w:val="24"/>
        </w:rPr>
      </w:pPr>
      <w:r w:rsidRPr="00D2392E">
        <w:rPr>
          <w:rFonts w:cs="Arial"/>
          <w:b/>
          <w:bCs/>
          <w:sz w:val="24"/>
        </w:rPr>
        <w:t>D I C H</w:t>
      </w:r>
      <w:r>
        <w:rPr>
          <w:rFonts w:cs="Arial"/>
          <w:b/>
          <w:bCs/>
          <w:sz w:val="24"/>
        </w:rPr>
        <w:t xml:space="preserve"> </w:t>
      </w:r>
      <w:r w:rsidRPr="00D2392E">
        <w:rPr>
          <w:rFonts w:cs="Arial"/>
          <w:b/>
          <w:bCs/>
          <w:sz w:val="24"/>
        </w:rPr>
        <w:t>I A R A</w:t>
      </w:r>
    </w:p>
    <w:p w:rsidR="00D2392E" w:rsidRPr="00D2392E" w:rsidRDefault="00D2392E" w:rsidP="00D2392E">
      <w:pPr>
        <w:autoSpaceDE w:val="0"/>
        <w:autoSpaceDN w:val="0"/>
        <w:adjustRightInd w:val="0"/>
        <w:spacing w:after="0" w:line="240" w:lineRule="auto"/>
        <w:rPr>
          <w:rFonts w:cs="Arial"/>
          <w:b/>
          <w:bCs/>
          <w:sz w:val="24"/>
          <w:szCs w:val="24"/>
        </w:rPr>
      </w:pPr>
      <w:r w:rsidRPr="00D2392E">
        <w:rPr>
          <w:rFonts w:cs="Arial"/>
          <w:b/>
          <w:bCs/>
          <w:sz w:val="24"/>
          <w:szCs w:val="24"/>
        </w:rPr>
        <w:t>di essere in possesso dei seguenti titoli di servizi</w:t>
      </w:r>
      <w:r w:rsidRPr="00D2392E">
        <w:rPr>
          <w:b/>
          <w:bCs/>
          <w:sz w:val="24"/>
          <w:szCs w:val="24"/>
        </w:rPr>
        <w:t xml:space="preserve"> </w:t>
      </w:r>
      <w:r w:rsidR="00967AC5">
        <w:rPr>
          <w:b/>
          <w:bCs/>
          <w:sz w:val="24"/>
          <w:szCs w:val="24"/>
        </w:rPr>
        <w:t>prestat</w:t>
      </w:r>
      <w:r w:rsidR="00CB5753">
        <w:rPr>
          <w:b/>
          <w:bCs/>
          <w:sz w:val="24"/>
          <w:szCs w:val="24"/>
        </w:rPr>
        <w:t>i</w:t>
      </w:r>
      <w:r w:rsidR="00967AC5">
        <w:rPr>
          <w:b/>
          <w:bCs/>
          <w:sz w:val="24"/>
          <w:szCs w:val="24"/>
        </w:rPr>
        <w:t xml:space="preserve"> con contratti di collaborazione o contratti d’opera intellettuale di almeno 30 ore stipulati  a seguito</w:t>
      </w:r>
      <w:r w:rsidRPr="00D2392E">
        <w:rPr>
          <w:rFonts w:cs="Arial"/>
          <w:b/>
          <w:bCs/>
          <w:sz w:val="24"/>
          <w:szCs w:val="24"/>
        </w:rPr>
        <w:t xml:space="preserve"> procedura selettiva.</w:t>
      </w:r>
    </w:p>
    <w:tbl>
      <w:tblPr>
        <w:tblW w:w="1091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9"/>
        <w:gridCol w:w="3685"/>
        <w:gridCol w:w="1134"/>
        <w:gridCol w:w="2693"/>
        <w:gridCol w:w="1134"/>
      </w:tblGrid>
      <w:tr w:rsidR="00CB5753" w:rsidRPr="00076989" w:rsidTr="002D36CE">
        <w:tc>
          <w:tcPr>
            <w:tcW w:w="2269" w:type="dxa"/>
            <w:tcBorders>
              <w:bottom w:val="single" w:sz="4" w:space="0" w:color="000000"/>
            </w:tcBorders>
          </w:tcPr>
          <w:p w:rsidR="00CB5753" w:rsidRPr="0076719C" w:rsidRDefault="00CB5753" w:rsidP="00E02C40">
            <w:pPr>
              <w:autoSpaceDE w:val="0"/>
              <w:autoSpaceDN w:val="0"/>
              <w:adjustRightInd w:val="0"/>
              <w:spacing w:after="0" w:line="240" w:lineRule="auto"/>
              <w:jc w:val="center"/>
              <w:rPr>
                <w:rFonts w:cs="Arial"/>
                <w:sz w:val="20"/>
              </w:rPr>
            </w:pPr>
            <w:r w:rsidRPr="0076719C">
              <w:rPr>
                <w:rFonts w:cs="Arial"/>
                <w:sz w:val="20"/>
              </w:rPr>
              <w:t xml:space="preserve">sede di servizio </w:t>
            </w:r>
            <w:r w:rsidR="00E02C40">
              <w:rPr>
                <w:rFonts w:cs="Arial"/>
                <w:sz w:val="20"/>
              </w:rPr>
              <w:t>c</w:t>
            </w:r>
            <w:r w:rsidRPr="0076719C">
              <w:rPr>
                <w:rFonts w:cs="Arial"/>
                <w:sz w:val="20"/>
              </w:rPr>
              <w:t>onservatorio o IMP</w:t>
            </w:r>
          </w:p>
        </w:tc>
        <w:tc>
          <w:tcPr>
            <w:tcW w:w="3685" w:type="dxa"/>
            <w:tcBorders>
              <w:bottom w:val="single" w:sz="4" w:space="0" w:color="000000"/>
            </w:tcBorders>
          </w:tcPr>
          <w:p w:rsidR="00CB5753" w:rsidRPr="0076719C" w:rsidRDefault="00CB5753" w:rsidP="00F55694">
            <w:pPr>
              <w:autoSpaceDE w:val="0"/>
              <w:autoSpaceDN w:val="0"/>
              <w:adjustRightInd w:val="0"/>
              <w:spacing w:after="0" w:line="240" w:lineRule="auto"/>
              <w:jc w:val="center"/>
              <w:rPr>
                <w:rFonts w:cs="Arial"/>
                <w:sz w:val="20"/>
              </w:rPr>
            </w:pPr>
            <w:r w:rsidRPr="0076719C">
              <w:rPr>
                <w:rFonts w:cs="Arial"/>
                <w:sz w:val="20"/>
              </w:rPr>
              <w:t>insegnamento</w:t>
            </w:r>
          </w:p>
        </w:tc>
        <w:tc>
          <w:tcPr>
            <w:tcW w:w="1134" w:type="dxa"/>
            <w:tcBorders>
              <w:bottom w:val="single" w:sz="4" w:space="0" w:color="000000"/>
            </w:tcBorders>
          </w:tcPr>
          <w:p w:rsidR="00CB5753" w:rsidRPr="0076719C" w:rsidRDefault="00CB5753" w:rsidP="00F55694">
            <w:pPr>
              <w:autoSpaceDE w:val="0"/>
              <w:autoSpaceDN w:val="0"/>
              <w:adjustRightInd w:val="0"/>
              <w:spacing w:after="0" w:line="240" w:lineRule="auto"/>
              <w:jc w:val="center"/>
              <w:rPr>
                <w:rFonts w:cs="Arial"/>
                <w:sz w:val="20"/>
              </w:rPr>
            </w:pPr>
            <w:r w:rsidRPr="0076719C">
              <w:rPr>
                <w:rFonts w:cs="Arial"/>
                <w:sz w:val="20"/>
              </w:rPr>
              <w:t>anno acc.</w:t>
            </w:r>
          </w:p>
        </w:tc>
        <w:tc>
          <w:tcPr>
            <w:tcW w:w="2693" w:type="dxa"/>
            <w:tcBorders>
              <w:bottom w:val="single" w:sz="4" w:space="0" w:color="000000"/>
            </w:tcBorders>
          </w:tcPr>
          <w:p w:rsidR="00CB5753" w:rsidRPr="0076719C" w:rsidRDefault="00E02C40" w:rsidP="00F55694">
            <w:pPr>
              <w:autoSpaceDE w:val="0"/>
              <w:autoSpaceDN w:val="0"/>
              <w:adjustRightInd w:val="0"/>
              <w:spacing w:after="0" w:line="240" w:lineRule="auto"/>
              <w:jc w:val="center"/>
              <w:rPr>
                <w:rFonts w:cs="Arial"/>
                <w:sz w:val="20"/>
              </w:rPr>
            </w:pPr>
            <w:r>
              <w:rPr>
                <w:rFonts w:cs="Arial"/>
                <w:sz w:val="20"/>
              </w:rPr>
              <w:t>p</w:t>
            </w:r>
            <w:r w:rsidR="00CB5753" w:rsidRPr="0076719C">
              <w:rPr>
                <w:rFonts w:cs="Arial"/>
                <w:sz w:val="20"/>
              </w:rPr>
              <w:t>eriodo</w:t>
            </w:r>
          </w:p>
        </w:tc>
        <w:tc>
          <w:tcPr>
            <w:tcW w:w="1134" w:type="dxa"/>
            <w:tcBorders>
              <w:bottom w:val="single" w:sz="4" w:space="0" w:color="000000"/>
            </w:tcBorders>
          </w:tcPr>
          <w:p w:rsidR="00CB5753" w:rsidRPr="0076719C" w:rsidRDefault="00CB5753" w:rsidP="00F55694">
            <w:pPr>
              <w:autoSpaceDE w:val="0"/>
              <w:autoSpaceDN w:val="0"/>
              <w:adjustRightInd w:val="0"/>
              <w:spacing w:after="0" w:line="240" w:lineRule="auto"/>
              <w:jc w:val="center"/>
              <w:rPr>
                <w:rFonts w:cs="Arial"/>
                <w:sz w:val="20"/>
              </w:rPr>
            </w:pPr>
            <w:r w:rsidRPr="0076719C">
              <w:rPr>
                <w:rFonts w:cs="Arial"/>
                <w:sz w:val="20"/>
              </w:rPr>
              <w:t>monteore</w:t>
            </w:r>
            <w:r w:rsidRPr="0076719C">
              <w:rPr>
                <w:rFonts w:cs="Arial"/>
                <w:sz w:val="20"/>
                <w:vertAlign w:val="superscript"/>
              </w:rPr>
              <w:t>2</w:t>
            </w:r>
          </w:p>
        </w:tc>
      </w:tr>
      <w:tr w:rsidR="00CB5753" w:rsidRPr="00834992" w:rsidTr="002D36CE">
        <w:trPr>
          <w:trHeight w:hRule="exact" w:val="402"/>
        </w:trPr>
        <w:tc>
          <w:tcPr>
            <w:tcW w:w="2269" w:type="dxa"/>
            <w:tcBorders>
              <w:bottom w:val="single" w:sz="4" w:space="0" w:color="000000"/>
            </w:tcBorders>
            <w:vAlign w:val="bottom"/>
          </w:tcPr>
          <w:p w:rsidR="00CB5753" w:rsidRPr="0076719C" w:rsidRDefault="00CB5753" w:rsidP="004D5E2A">
            <w:pPr>
              <w:autoSpaceDE w:val="0"/>
              <w:autoSpaceDN w:val="0"/>
              <w:adjustRightInd w:val="0"/>
              <w:spacing w:after="0" w:line="240" w:lineRule="auto"/>
              <w:jc w:val="center"/>
              <w:rPr>
                <w:rFonts w:cs="Arial"/>
                <w:sz w:val="20"/>
              </w:rPr>
            </w:pPr>
          </w:p>
        </w:tc>
        <w:tc>
          <w:tcPr>
            <w:tcW w:w="3685" w:type="dxa"/>
            <w:tcBorders>
              <w:bottom w:val="single" w:sz="4" w:space="0" w:color="000000"/>
            </w:tcBorders>
            <w:vAlign w:val="bottom"/>
          </w:tcPr>
          <w:p w:rsidR="00CB5753" w:rsidRPr="0076719C" w:rsidRDefault="00CB5753" w:rsidP="004D5E2A">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CB5753" w:rsidRPr="0076719C" w:rsidRDefault="00CB5753" w:rsidP="004D5E2A">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CB5753" w:rsidRPr="0076719C" w:rsidRDefault="00CB5753" w:rsidP="004D5E2A">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CB5753" w:rsidRPr="0076719C" w:rsidRDefault="00CB5753" w:rsidP="004D5E2A">
            <w:pPr>
              <w:autoSpaceDE w:val="0"/>
              <w:autoSpaceDN w:val="0"/>
              <w:adjustRightInd w:val="0"/>
              <w:spacing w:after="0" w:line="240" w:lineRule="auto"/>
              <w:jc w:val="center"/>
              <w:rPr>
                <w:rFonts w:cs="Arial"/>
                <w:sz w:val="20"/>
              </w:rPr>
            </w:pPr>
          </w:p>
        </w:tc>
      </w:tr>
      <w:tr w:rsidR="00967AC5" w:rsidRPr="00CB5753" w:rsidTr="002D36CE">
        <w:trPr>
          <w:trHeight w:hRule="exact" w:val="648"/>
        </w:trPr>
        <w:tc>
          <w:tcPr>
            <w:tcW w:w="10915" w:type="dxa"/>
            <w:gridSpan w:val="5"/>
            <w:tcBorders>
              <w:top w:val="single" w:sz="4" w:space="0" w:color="000000"/>
            </w:tcBorders>
          </w:tcPr>
          <w:p w:rsidR="00CB5753" w:rsidRPr="00CB5753" w:rsidRDefault="00CB5753" w:rsidP="00F55694">
            <w:pPr>
              <w:pStyle w:val="Default"/>
              <w:rPr>
                <w:sz w:val="10"/>
                <w:szCs w:val="10"/>
              </w:rPr>
            </w:pPr>
          </w:p>
          <w:p w:rsidR="004D5E2A" w:rsidRDefault="004D5E2A" w:rsidP="004D5E2A">
            <w:pPr>
              <w:pStyle w:val="Default"/>
              <w:rPr>
                <w:sz w:val="18"/>
                <w:szCs w:val="20"/>
              </w:rPr>
            </w:pPr>
            <w:r>
              <w:rPr>
                <w:sz w:val="18"/>
                <w:szCs w:val="20"/>
              </w:rPr>
              <w:t>Supplenza conferita a seguito pubblicazione graduatoria prot. ________ del__________________ del Conservatorio ___________</w:t>
            </w:r>
          </w:p>
          <w:p w:rsidR="00967AC5" w:rsidRPr="00CB5753" w:rsidRDefault="004D5E2A" w:rsidP="004D5E2A">
            <w:pPr>
              <w:pStyle w:val="Default"/>
              <w:rPr>
                <w:sz w:val="18"/>
              </w:rPr>
            </w:pPr>
            <w:r>
              <w:rPr>
                <w:sz w:val="18"/>
                <w:szCs w:val="20"/>
              </w:rPr>
              <w:t>_______________________ per l’insegnamento/cod. disciplinare ______________________________________________</w:t>
            </w:r>
            <w:r w:rsidR="00CB5753">
              <w:rPr>
                <w:sz w:val="18"/>
                <w:szCs w:val="20"/>
              </w:rPr>
              <w:t>_____</w:t>
            </w:r>
            <w:r w:rsidR="00967AC5" w:rsidRPr="00CB5753">
              <w:rPr>
                <w:sz w:val="18"/>
                <w:szCs w:val="20"/>
              </w:rPr>
              <w:t>_</w:t>
            </w:r>
          </w:p>
        </w:tc>
      </w:tr>
      <w:tr w:rsidR="002D36CE" w:rsidRPr="00834992" w:rsidTr="002D36CE">
        <w:trPr>
          <w:trHeight w:hRule="exact" w:val="402"/>
        </w:trPr>
        <w:tc>
          <w:tcPr>
            <w:tcW w:w="2269"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3685"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2D36CE" w:rsidRPr="0076719C" w:rsidRDefault="002D36CE"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r>
      <w:tr w:rsidR="002D36CE" w:rsidRPr="00CB5753" w:rsidTr="002D36CE">
        <w:trPr>
          <w:trHeight w:hRule="exact" w:val="648"/>
        </w:trPr>
        <w:tc>
          <w:tcPr>
            <w:tcW w:w="10915" w:type="dxa"/>
            <w:gridSpan w:val="5"/>
            <w:tcBorders>
              <w:top w:val="single" w:sz="4" w:space="0" w:color="000000"/>
            </w:tcBorders>
          </w:tcPr>
          <w:p w:rsidR="002D36CE" w:rsidRPr="00CB5753" w:rsidRDefault="002D36CE" w:rsidP="00E87C40">
            <w:pPr>
              <w:pStyle w:val="Default"/>
              <w:rPr>
                <w:sz w:val="10"/>
                <w:szCs w:val="10"/>
              </w:rPr>
            </w:pPr>
          </w:p>
          <w:p w:rsidR="002D36CE" w:rsidRDefault="002D36CE" w:rsidP="00E87C40">
            <w:pPr>
              <w:pStyle w:val="Default"/>
              <w:rPr>
                <w:sz w:val="18"/>
                <w:szCs w:val="20"/>
              </w:rPr>
            </w:pPr>
            <w:r>
              <w:rPr>
                <w:sz w:val="18"/>
                <w:szCs w:val="20"/>
              </w:rPr>
              <w:t>Supplenza conferita a seguito pubblicazione graduatoria prot. ________ del__________________ del Conservatorio ___________</w:t>
            </w:r>
          </w:p>
          <w:p w:rsidR="002D36CE" w:rsidRPr="00CB5753" w:rsidRDefault="002D36CE" w:rsidP="00E87C40">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2D36CE" w:rsidRPr="00834992" w:rsidTr="002D36CE">
        <w:trPr>
          <w:trHeight w:hRule="exact" w:val="402"/>
        </w:trPr>
        <w:tc>
          <w:tcPr>
            <w:tcW w:w="2269"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3685"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2D36CE" w:rsidRPr="0076719C" w:rsidRDefault="002D36CE"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r>
      <w:tr w:rsidR="002D36CE" w:rsidRPr="00CB5753" w:rsidTr="002D36CE">
        <w:trPr>
          <w:trHeight w:hRule="exact" w:val="648"/>
        </w:trPr>
        <w:tc>
          <w:tcPr>
            <w:tcW w:w="10915" w:type="dxa"/>
            <w:gridSpan w:val="5"/>
            <w:tcBorders>
              <w:top w:val="single" w:sz="4" w:space="0" w:color="000000"/>
            </w:tcBorders>
          </w:tcPr>
          <w:p w:rsidR="002D36CE" w:rsidRPr="00CB5753" w:rsidRDefault="002D36CE" w:rsidP="00E87C40">
            <w:pPr>
              <w:pStyle w:val="Default"/>
              <w:rPr>
                <w:sz w:val="10"/>
                <w:szCs w:val="10"/>
              </w:rPr>
            </w:pPr>
          </w:p>
          <w:p w:rsidR="002D36CE" w:rsidRDefault="002D36CE" w:rsidP="00E87C40">
            <w:pPr>
              <w:pStyle w:val="Default"/>
              <w:rPr>
                <w:sz w:val="18"/>
                <w:szCs w:val="20"/>
              </w:rPr>
            </w:pPr>
            <w:r>
              <w:rPr>
                <w:sz w:val="18"/>
                <w:szCs w:val="20"/>
              </w:rPr>
              <w:t>Supplenza conferita a seguito pubblicazione graduatoria prot. ________ del__________________ del Conservatorio ___________</w:t>
            </w:r>
          </w:p>
          <w:p w:rsidR="002D36CE" w:rsidRPr="00CB5753" w:rsidRDefault="002D36CE" w:rsidP="00E87C40">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2D36CE" w:rsidRPr="00834992" w:rsidTr="002D36CE">
        <w:trPr>
          <w:trHeight w:hRule="exact" w:val="402"/>
        </w:trPr>
        <w:tc>
          <w:tcPr>
            <w:tcW w:w="2269"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3685"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2D36CE" w:rsidRPr="0076719C" w:rsidRDefault="002D36CE"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r>
      <w:tr w:rsidR="002D36CE" w:rsidRPr="00CB5753" w:rsidTr="002D36CE">
        <w:trPr>
          <w:trHeight w:hRule="exact" w:val="648"/>
        </w:trPr>
        <w:tc>
          <w:tcPr>
            <w:tcW w:w="10915" w:type="dxa"/>
            <w:gridSpan w:val="5"/>
            <w:tcBorders>
              <w:top w:val="single" w:sz="4" w:space="0" w:color="000000"/>
            </w:tcBorders>
          </w:tcPr>
          <w:p w:rsidR="002D36CE" w:rsidRPr="00CB5753" w:rsidRDefault="002D36CE" w:rsidP="00E87C40">
            <w:pPr>
              <w:pStyle w:val="Default"/>
              <w:rPr>
                <w:sz w:val="10"/>
                <w:szCs w:val="10"/>
              </w:rPr>
            </w:pPr>
          </w:p>
          <w:p w:rsidR="002D36CE" w:rsidRDefault="002D36CE" w:rsidP="00E87C40">
            <w:pPr>
              <w:pStyle w:val="Default"/>
              <w:rPr>
                <w:sz w:val="18"/>
                <w:szCs w:val="20"/>
              </w:rPr>
            </w:pPr>
            <w:r>
              <w:rPr>
                <w:sz w:val="18"/>
                <w:szCs w:val="20"/>
              </w:rPr>
              <w:t>Supplenza conferita a seguito pubblicazione graduatoria prot. ________ del__________________ del Conservatorio ___________</w:t>
            </w:r>
          </w:p>
          <w:p w:rsidR="002D36CE" w:rsidRPr="00CB5753" w:rsidRDefault="002D36CE" w:rsidP="00E87C40">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2D36CE" w:rsidRPr="00834992" w:rsidTr="002D36CE">
        <w:trPr>
          <w:trHeight w:hRule="exact" w:val="402"/>
        </w:trPr>
        <w:tc>
          <w:tcPr>
            <w:tcW w:w="2269"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3685"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2D36CE" w:rsidRPr="0076719C" w:rsidRDefault="002D36CE"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r>
      <w:tr w:rsidR="002D36CE" w:rsidRPr="00CB5753" w:rsidTr="002D36CE">
        <w:trPr>
          <w:trHeight w:hRule="exact" w:val="648"/>
        </w:trPr>
        <w:tc>
          <w:tcPr>
            <w:tcW w:w="10915" w:type="dxa"/>
            <w:gridSpan w:val="5"/>
            <w:tcBorders>
              <w:top w:val="single" w:sz="4" w:space="0" w:color="000000"/>
            </w:tcBorders>
          </w:tcPr>
          <w:p w:rsidR="002D36CE" w:rsidRPr="00CB5753" w:rsidRDefault="002D36CE" w:rsidP="00E87C40">
            <w:pPr>
              <w:pStyle w:val="Default"/>
              <w:rPr>
                <w:sz w:val="10"/>
                <w:szCs w:val="10"/>
              </w:rPr>
            </w:pPr>
          </w:p>
          <w:p w:rsidR="002D36CE" w:rsidRDefault="002D36CE" w:rsidP="00E87C40">
            <w:pPr>
              <w:pStyle w:val="Default"/>
              <w:rPr>
                <w:sz w:val="18"/>
                <w:szCs w:val="20"/>
              </w:rPr>
            </w:pPr>
            <w:r>
              <w:rPr>
                <w:sz w:val="18"/>
                <w:szCs w:val="20"/>
              </w:rPr>
              <w:t>Supplenza conferita a seguito pubblicazione graduatoria prot. ________ del__________________ del Conservatorio ___________</w:t>
            </w:r>
          </w:p>
          <w:p w:rsidR="002D36CE" w:rsidRPr="00CB5753" w:rsidRDefault="002D36CE" w:rsidP="00E87C40">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2D36CE" w:rsidRPr="00834992" w:rsidTr="002D36CE">
        <w:trPr>
          <w:trHeight w:hRule="exact" w:val="402"/>
        </w:trPr>
        <w:tc>
          <w:tcPr>
            <w:tcW w:w="2269"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3685"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2D36CE" w:rsidRPr="0076719C" w:rsidRDefault="002D36CE"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r>
      <w:tr w:rsidR="002D36CE" w:rsidRPr="00CB5753" w:rsidTr="002D36CE">
        <w:trPr>
          <w:trHeight w:hRule="exact" w:val="648"/>
        </w:trPr>
        <w:tc>
          <w:tcPr>
            <w:tcW w:w="10915" w:type="dxa"/>
            <w:gridSpan w:val="5"/>
            <w:tcBorders>
              <w:top w:val="single" w:sz="4" w:space="0" w:color="000000"/>
            </w:tcBorders>
          </w:tcPr>
          <w:p w:rsidR="002D36CE" w:rsidRPr="00CB5753" w:rsidRDefault="002D36CE" w:rsidP="00E87C40">
            <w:pPr>
              <w:pStyle w:val="Default"/>
              <w:rPr>
                <w:sz w:val="10"/>
                <w:szCs w:val="10"/>
              </w:rPr>
            </w:pPr>
          </w:p>
          <w:p w:rsidR="002D36CE" w:rsidRDefault="002D36CE" w:rsidP="00E87C40">
            <w:pPr>
              <w:pStyle w:val="Default"/>
              <w:rPr>
                <w:sz w:val="18"/>
                <w:szCs w:val="20"/>
              </w:rPr>
            </w:pPr>
            <w:r>
              <w:rPr>
                <w:sz w:val="18"/>
                <w:szCs w:val="20"/>
              </w:rPr>
              <w:t>Supplenza conferita a seguito pubblicazione graduatoria prot. ________ del__________________ del Conservatorio ___________</w:t>
            </w:r>
          </w:p>
          <w:p w:rsidR="002D36CE" w:rsidRPr="00CB5753" w:rsidRDefault="002D36CE" w:rsidP="00E87C40">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2D36CE" w:rsidRPr="00834992" w:rsidTr="002D36CE">
        <w:trPr>
          <w:trHeight w:hRule="exact" w:val="402"/>
        </w:trPr>
        <w:tc>
          <w:tcPr>
            <w:tcW w:w="2269"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3685"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2D36CE" w:rsidRPr="0076719C" w:rsidRDefault="002D36CE"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r>
      <w:tr w:rsidR="002D36CE" w:rsidRPr="00CB5753" w:rsidTr="002D36CE">
        <w:trPr>
          <w:trHeight w:hRule="exact" w:val="648"/>
        </w:trPr>
        <w:tc>
          <w:tcPr>
            <w:tcW w:w="10915" w:type="dxa"/>
            <w:gridSpan w:val="5"/>
            <w:tcBorders>
              <w:top w:val="single" w:sz="4" w:space="0" w:color="000000"/>
            </w:tcBorders>
          </w:tcPr>
          <w:p w:rsidR="002D36CE" w:rsidRPr="00CB5753" w:rsidRDefault="002D36CE" w:rsidP="00E87C40">
            <w:pPr>
              <w:pStyle w:val="Default"/>
              <w:rPr>
                <w:sz w:val="10"/>
                <w:szCs w:val="10"/>
              </w:rPr>
            </w:pPr>
          </w:p>
          <w:p w:rsidR="002D36CE" w:rsidRDefault="002D36CE" w:rsidP="00E87C40">
            <w:pPr>
              <w:pStyle w:val="Default"/>
              <w:rPr>
                <w:sz w:val="18"/>
                <w:szCs w:val="20"/>
              </w:rPr>
            </w:pPr>
            <w:r>
              <w:rPr>
                <w:sz w:val="18"/>
                <w:szCs w:val="20"/>
              </w:rPr>
              <w:t>Supplenza conferita a seguito pubblicazione graduatoria prot. ________ del__________________ del Conservatorio ___________</w:t>
            </w:r>
          </w:p>
          <w:p w:rsidR="002D36CE" w:rsidRPr="00CB5753" w:rsidRDefault="002D36CE" w:rsidP="00E87C40">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r w:rsidR="002D36CE" w:rsidRPr="00834992" w:rsidTr="002D36CE">
        <w:trPr>
          <w:trHeight w:hRule="exact" w:val="402"/>
        </w:trPr>
        <w:tc>
          <w:tcPr>
            <w:tcW w:w="2269"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3685"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c>
          <w:tcPr>
            <w:tcW w:w="2693" w:type="dxa"/>
            <w:tcBorders>
              <w:bottom w:val="single" w:sz="4" w:space="0" w:color="000000"/>
            </w:tcBorders>
            <w:vAlign w:val="bottom"/>
          </w:tcPr>
          <w:p w:rsidR="002D36CE" w:rsidRPr="0076719C" w:rsidRDefault="002D36CE" w:rsidP="00E87C40">
            <w:pPr>
              <w:autoSpaceDE w:val="0"/>
              <w:autoSpaceDN w:val="0"/>
              <w:adjustRightInd w:val="0"/>
              <w:spacing w:after="0" w:line="360" w:lineRule="auto"/>
              <w:jc w:val="center"/>
              <w:rPr>
                <w:rFonts w:cs="Arial"/>
                <w:sz w:val="20"/>
              </w:rPr>
            </w:pPr>
            <w:r w:rsidRPr="0076719C">
              <w:rPr>
                <w:rFonts w:cs="Arial"/>
              </w:rPr>
              <w:t>dal ______</w:t>
            </w:r>
            <w:r>
              <w:rPr>
                <w:rFonts w:cs="Arial"/>
              </w:rPr>
              <w:t>_</w:t>
            </w:r>
            <w:r w:rsidRPr="0076719C">
              <w:rPr>
                <w:rFonts w:cs="Arial"/>
              </w:rPr>
              <w:t>_al ________</w:t>
            </w:r>
          </w:p>
        </w:tc>
        <w:tc>
          <w:tcPr>
            <w:tcW w:w="1134" w:type="dxa"/>
            <w:tcBorders>
              <w:bottom w:val="single" w:sz="4" w:space="0" w:color="000000"/>
            </w:tcBorders>
            <w:vAlign w:val="bottom"/>
          </w:tcPr>
          <w:p w:rsidR="002D36CE" w:rsidRPr="0076719C" w:rsidRDefault="002D36CE" w:rsidP="00E87C40">
            <w:pPr>
              <w:autoSpaceDE w:val="0"/>
              <w:autoSpaceDN w:val="0"/>
              <w:adjustRightInd w:val="0"/>
              <w:spacing w:after="0" w:line="240" w:lineRule="auto"/>
              <w:jc w:val="center"/>
              <w:rPr>
                <w:rFonts w:cs="Arial"/>
                <w:sz w:val="20"/>
              </w:rPr>
            </w:pPr>
          </w:p>
        </w:tc>
      </w:tr>
      <w:tr w:rsidR="002D36CE" w:rsidRPr="00CB5753" w:rsidTr="002D36CE">
        <w:trPr>
          <w:trHeight w:hRule="exact" w:val="648"/>
        </w:trPr>
        <w:tc>
          <w:tcPr>
            <w:tcW w:w="10915" w:type="dxa"/>
            <w:gridSpan w:val="5"/>
            <w:tcBorders>
              <w:top w:val="single" w:sz="4" w:space="0" w:color="000000"/>
            </w:tcBorders>
          </w:tcPr>
          <w:p w:rsidR="002D36CE" w:rsidRPr="00CB5753" w:rsidRDefault="002D36CE" w:rsidP="00E87C40">
            <w:pPr>
              <w:pStyle w:val="Default"/>
              <w:rPr>
                <w:sz w:val="10"/>
                <w:szCs w:val="10"/>
              </w:rPr>
            </w:pPr>
          </w:p>
          <w:p w:rsidR="002D36CE" w:rsidRDefault="002D36CE" w:rsidP="00E87C40">
            <w:pPr>
              <w:pStyle w:val="Default"/>
              <w:rPr>
                <w:sz w:val="18"/>
                <w:szCs w:val="20"/>
              </w:rPr>
            </w:pPr>
            <w:r>
              <w:rPr>
                <w:sz w:val="18"/>
                <w:szCs w:val="20"/>
              </w:rPr>
              <w:t>Supplenza conferita a seguito pubblicazione graduatoria prot. ________ del__________________ del Conservatorio ___________</w:t>
            </w:r>
          </w:p>
          <w:p w:rsidR="002D36CE" w:rsidRPr="00CB5753" w:rsidRDefault="002D36CE" w:rsidP="00E87C40">
            <w:pPr>
              <w:pStyle w:val="Default"/>
              <w:rPr>
                <w:sz w:val="18"/>
              </w:rPr>
            </w:pPr>
            <w:r>
              <w:rPr>
                <w:sz w:val="18"/>
                <w:szCs w:val="20"/>
              </w:rPr>
              <w:t>_______________________ per l’insegnamento/cod. disciplinare ___________________________________________________</w:t>
            </w:r>
            <w:r w:rsidRPr="00CB5753">
              <w:rPr>
                <w:sz w:val="18"/>
                <w:szCs w:val="20"/>
              </w:rPr>
              <w:t>_</w:t>
            </w:r>
          </w:p>
        </w:tc>
      </w:tr>
    </w:tbl>
    <w:p w:rsidR="00D2392E" w:rsidRDefault="00D2392E" w:rsidP="00D2392E">
      <w:pPr>
        <w:autoSpaceDE w:val="0"/>
        <w:autoSpaceDN w:val="0"/>
        <w:adjustRightInd w:val="0"/>
        <w:spacing w:after="0" w:line="240" w:lineRule="auto"/>
        <w:rPr>
          <w:rFonts w:cs="Arial"/>
          <w:b/>
          <w:bCs/>
        </w:rPr>
      </w:pPr>
    </w:p>
    <w:p w:rsidR="00D2392E" w:rsidRPr="00D101FB" w:rsidRDefault="00D2392E" w:rsidP="00D2392E">
      <w:pPr>
        <w:autoSpaceDE w:val="0"/>
        <w:autoSpaceDN w:val="0"/>
        <w:adjustRightInd w:val="0"/>
        <w:spacing w:after="0" w:line="240" w:lineRule="auto"/>
        <w:rPr>
          <w:rFonts w:cs="Arial"/>
          <w:b/>
          <w:bCs/>
        </w:rPr>
      </w:pPr>
      <w:r w:rsidRPr="00D101FB">
        <w:rPr>
          <w:rFonts w:cs="Arial"/>
          <w:b/>
          <w:bCs/>
        </w:rPr>
        <w:t>Data</w:t>
      </w:r>
      <w:r w:rsidRPr="00D101FB">
        <w:rPr>
          <w:rFonts w:cs="Arial"/>
        </w:rPr>
        <w:t xml:space="preserve">________________________________ </w:t>
      </w:r>
      <w:r w:rsidRPr="00D101FB">
        <w:rPr>
          <w:rFonts w:cs="Arial"/>
          <w:b/>
          <w:bCs/>
        </w:rPr>
        <w:t xml:space="preserve">Firma </w:t>
      </w:r>
      <w:r w:rsidRPr="00D845CE">
        <w:rPr>
          <w:rFonts w:cs="Arial"/>
          <w:bCs/>
        </w:rPr>
        <w:t>_________________________________________</w:t>
      </w:r>
    </w:p>
    <w:p w:rsidR="00D2392E" w:rsidRDefault="00D2392E" w:rsidP="00D2392E">
      <w:pPr>
        <w:autoSpaceDE w:val="0"/>
        <w:autoSpaceDN w:val="0"/>
        <w:adjustRightInd w:val="0"/>
        <w:spacing w:after="0" w:line="240" w:lineRule="auto"/>
        <w:rPr>
          <w:rFonts w:cs="Arial"/>
          <w:b/>
          <w:bCs/>
          <w:sz w:val="18"/>
        </w:rPr>
      </w:pPr>
    </w:p>
    <w:p w:rsidR="00D35A43" w:rsidRDefault="00D35A43" w:rsidP="00D2392E">
      <w:pPr>
        <w:autoSpaceDE w:val="0"/>
        <w:autoSpaceDN w:val="0"/>
        <w:adjustRightInd w:val="0"/>
        <w:spacing w:after="0" w:line="240" w:lineRule="auto"/>
        <w:rPr>
          <w:rFonts w:cs="Arial"/>
          <w:b/>
          <w:bCs/>
          <w:sz w:val="18"/>
        </w:rPr>
      </w:pPr>
    </w:p>
    <w:p w:rsidR="00D2392E" w:rsidRPr="00550EA2" w:rsidRDefault="00D2392E" w:rsidP="00D2392E">
      <w:pPr>
        <w:autoSpaceDE w:val="0"/>
        <w:autoSpaceDN w:val="0"/>
        <w:adjustRightInd w:val="0"/>
        <w:spacing w:after="0" w:line="240" w:lineRule="auto"/>
        <w:rPr>
          <w:rFonts w:cs="Arial"/>
          <w:b/>
          <w:bCs/>
          <w:szCs w:val="24"/>
        </w:rPr>
      </w:pPr>
      <w:r w:rsidRPr="00550EA2">
        <w:rPr>
          <w:rFonts w:cs="Arial"/>
          <w:b/>
          <w:bCs/>
          <w:szCs w:val="24"/>
        </w:rPr>
        <w:t>Note per la compilazione</w:t>
      </w:r>
    </w:p>
    <w:p w:rsidR="00D2392E" w:rsidRPr="00550EA2" w:rsidRDefault="00D2392E" w:rsidP="00D2392E">
      <w:pPr>
        <w:autoSpaceDE w:val="0"/>
        <w:autoSpaceDN w:val="0"/>
        <w:adjustRightInd w:val="0"/>
        <w:spacing w:after="0" w:line="240" w:lineRule="auto"/>
        <w:jc w:val="both"/>
        <w:rPr>
          <w:rFonts w:cs="Arial"/>
          <w:szCs w:val="24"/>
        </w:rPr>
      </w:pPr>
      <w:r w:rsidRPr="00550EA2">
        <w:rPr>
          <w:rFonts w:cs="Arial"/>
          <w:szCs w:val="24"/>
        </w:rPr>
        <w:t>1</w:t>
      </w:r>
      <w:r w:rsidR="00CB5753" w:rsidRPr="00550EA2">
        <w:rPr>
          <w:rFonts w:cs="Arial"/>
          <w:szCs w:val="24"/>
        </w:rPr>
        <w:t xml:space="preserve">  </w:t>
      </w:r>
      <w:r w:rsidRPr="00550EA2">
        <w:rPr>
          <w:rFonts w:cs="Arial"/>
          <w:szCs w:val="24"/>
        </w:rPr>
        <w:t xml:space="preserve"> In caso di necessità compilare più fogli del presente modulo, numerarli e sottoscriverli tutti</w:t>
      </w:r>
      <w:r w:rsidR="00BD5EE9">
        <w:rPr>
          <w:rFonts w:cs="Arial"/>
          <w:szCs w:val="24"/>
        </w:rPr>
        <w:t>.</w:t>
      </w:r>
    </w:p>
    <w:p w:rsidR="00CB5753" w:rsidRPr="00550EA2" w:rsidRDefault="00D10EB2" w:rsidP="00D2392E">
      <w:pPr>
        <w:autoSpaceDE w:val="0"/>
        <w:autoSpaceDN w:val="0"/>
        <w:adjustRightInd w:val="0"/>
        <w:spacing w:after="0" w:line="240" w:lineRule="auto"/>
        <w:jc w:val="both"/>
        <w:rPr>
          <w:rFonts w:cs="Arial"/>
          <w:szCs w:val="24"/>
        </w:rPr>
      </w:pPr>
      <w:r>
        <w:rPr>
          <w:rFonts w:cs="Arial"/>
          <w:szCs w:val="24"/>
        </w:rPr>
        <w:t>3</w:t>
      </w:r>
      <w:r w:rsidR="00CB5753" w:rsidRPr="00550EA2">
        <w:rPr>
          <w:rFonts w:cs="Arial"/>
          <w:szCs w:val="24"/>
        </w:rPr>
        <w:t xml:space="preserve">  </w:t>
      </w:r>
      <w:r w:rsidR="00967AC5" w:rsidRPr="00550EA2">
        <w:rPr>
          <w:rFonts w:cs="Arial"/>
          <w:szCs w:val="24"/>
        </w:rPr>
        <w:t xml:space="preserve"> R</w:t>
      </w:r>
      <w:r w:rsidR="00D2392E" w:rsidRPr="00550EA2">
        <w:rPr>
          <w:rFonts w:cs="Arial"/>
          <w:szCs w:val="24"/>
        </w:rPr>
        <w:t>iportare il n. di ore indicato su ciascun contratto</w:t>
      </w:r>
      <w:r w:rsidR="00D845CE">
        <w:rPr>
          <w:rFonts w:cs="Arial"/>
          <w:szCs w:val="24"/>
        </w:rPr>
        <w:t xml:space="preserve"> ed effettivamente svolte</w:t>
      </w:r>
      <w:r w:rsidR="00D2392E" w:rsidRPr="00550EA2">
        <w:rPr>
          <w:rFonts w:cs="Arial"/>
          <w:szCs w:val="24"/>
        </w:rPr>
        <w:t xml:space="preserve"> in relazione all’a.a. di riferimento</w:t>
      </w:r>
      <w:r w:rsidR="00BD5EE9">
        <w:rPr>
          <w:rFonts w:cs="Arial"/>
          <w:szCs w:val="24"/>
        </w:rPr>
        <w:t>.</w:t>
      </w:r>
    </w:p>
    <w:p w:rsidR="00D35A43" w:rsidRPr="00D35A43" w:rsidRDefault="00D35A43" w:rsidP="00D35A43">
      <w:pPr>
        <w:autoSpaceDE w:val="0"/>
        <w:autoSpaceDN w:val="0"/>
        <w:adjustRightInd w:val="0"/>
        <w:spacing w:after="0" w:line="240" w:lineRule="auto"/>
        <w:jc w:val="both"/>
        <w:rPr>
          <w:rFonts w:cs="Arial"/>
          <w:sz w:val="10"/>
          <w:szCs w:val="10"/>
        </w:rPr>
      </w:pPr>
      <w:r w:rsidRPr="00D35A43">
        <w:rPr>
          <w:rFonts w:cs="Arial"/>
          <w:sz w:val="10"/>
          <w:szCs w:val="10"/>
        </w:rPr>
        <w:t xml:space="preserve"> </w:t>
      </w:r>
    </w:p>
    <w:p w:rsidR="00D35A43" w:rsidRPr="00550EA2" w:rsidRDefault="00D35A43" w:rsidP="00D35A43">
      <w:pPr>
        <w:autoSpaceDE w:val="0"/>
        <w:autoSpaceDN w:val="0"/>
        <w:adjustRightInd w:val="0"/>
        <w:spacing w:after="0" w:line="240" w:lineRule="auto"/>
        <w:jc w:val="both"/>
        <w:rPr>
          <w:rFonts w:cs="Arial"/>
          <w:szCs w:val="24"/>
        </w:rPr>
      </w:pPr>
      <w:r>
        <w:rPr>
          <w:rFonts w:cs="Arial"/>
          <w:szCs w:val="24"/>
        </w:rPr>
        <w:t xml:space="preserve">  Le supplenze conferite senza bando di concorso devono essere dichiarate sull’allegato 4/3.</w:t>
      </w:r>
    </w:p>
    <w:p w:rsidR="00096327" w:rsidRPr="00D101FB" w:rsidRDefault="00096327" w:rsidP="00B05536">
      <w:pPr>
        <w:autoSpaceDE w:val="0"/>
        <w:autoSpaceDN w:val="0"/>
        <w:adjustRightInd w:val="0"/>
        <w:spacing w:after="0" w:line="240" w:lineRule="auto"/>
        <w:rPr>
          <w:rFonts w:cs="Arial"/>
          <w:b/>
          <w:bCs/>
        </w:rPr>
      </w:pPr>
      <w:r w:rsidRPr="00D101FB">
        <w:rPr>
          <w:rFonts w:cs="Arial"/>
          <w:b/>
          <w:bCs/>
        </w:rPr>
        <w:lastRenderedPageBreak/>
        <w:t>Allegato 4/1</w:t>
      </w:r>
      <w:r w:rsidRPr="00096327">
        <w:rPr>
          <w:rFonts w:cs="Arial"/>
          <w:b/>
          <w:bCs/>
          <w:vertAlign w:val="superscript"/>
        </w:rPr>
        <w:t>1</w:t>
      </w:r>
    </w:p>
    <w:p w:rsidR="00096327" w:rsidRPr="006406E5" w:rsidRDefault="00096327" w:rsidP="00096327">
      <w:pPr>
        <w:autoSpaceDE w:val="0"/>
        <w:autoSpaceDN w:val="0"/>
        <w:adjustRightInd w:val="0"/>
        <w:spacing w:after="0" w:line="240" w:lineRule="auto"/>
        <w:jc w:val="center"/>
        <w:rPr>
          <w:rFonts w:cs="Arial"/>
          <w:b/>
          <w:bCs/>
          <w:sz w:val="24"/>
        </w:rPr>
      </w:pPr>
      <w:r w:rsidRPr="006406E5">
        <w:rPr>
          <w:rFonts w:cs="Arial"/>
          <w:b/>
          <w:bCs/>
          <w:sz w:val="24"/>
        </w:rPr>
        <w:t>DICHIARAZIONE SOSTITUTIVA DI CERTIFICAZIONE</w:t>
      </w:r>
    </w:p>
    <w:p w:rsidR="00096327" w:rsidRPr="00396E4E" w:rsidRDefault="00096327" w:rsidP="00096327">
      <w:pPr>
        <w:autoSpaceDE w:val="0"/>
        <w:autoSpaceDN w:val="0"/>
        <w:adjustRightInd w:val="0"/>
        <w:spacing w:after="0" w:line="240" w:lineRule="auto"/>
        <w:jc w:val="center"/>
        <w:rPr>
          <w:rFonts w:cs="Arial"/>
          <w:sz w:val="20"/>
        </w:rPr>
      </w:pPr>
      <w:r w:rsidRPr="00396E4E">
        <w:rPr>
          <w:rFonts w:cs="Arial"/>
          <w:sz w:val="20"/>
        </w:rPr>
        <w:t>(Art. 46 D.P.R. 28 dicembre 2000, n°445)</w:t>
      </w:r>
    </w:p>
    <w:p w:rsidR="00096327" w:rsidRPr="006406E5" w:rsidRDefault="00096327" w:rsidP="00096327">
      <w:pPr>
        <w:autoSpaceDE w:val="0"/>
        <w:autoSpaceDN w:val="0"/>
        <w:adjustRightInd w:val="0"/>
        <w:spacing w:after="0" w:line="240" w:lineRule="auto"/>
        <w:jc w:val="center"/>
        <w:rPr>
          <w:rFonts w:cs="Arial"/>
          <w:b/>
          <w:bCs/>
          <w:sz w:val="28"/>
          <w:szCs w:val="28"/>
        </w:rPr>
      </w:pPr>
      <w:r w:rsidRPr="006406E5">
        <w:rPr>
          <w:rFonts w:cs="Arial"/>
          <w:b/>
          <w:bCs/>
          <w:sz w:val="28"/>
          <w:szCs w:val="28"/>
        </w:rPr>
        <w:t>TITOLI ARTISTICO-CULTURALI -PROFESSIONALI</w:t>
      </w:r>
    </w:p>
    <w:p w:rsidR="00096327" w:rsidRPr="00D101FB" w:rsidRDefault="00096327" w:rsidP="00096327">
      <w:pPr>
        <w:autoSpaceDE w:val="0"/>
        <w:autoSpaceDN w:val="0"/>
        <w:adjustRightInd w:val="0"/>
        <w:spacing w:after="0" w:line="240" w:lineRule="auto"/>
        <w:jc w:val="center"/>
        <w:rPr>
          <w:rFonts w:cs="Arial"/>
          <w:b/>
          <w:bCs/>
        </w:rPr>
      </w:pPr>
    </w:p>
    <w:p w:rsidR="006406E5" w:rsidRDefault="006406E5" w:rsidP="006406E5">
      <w:pPr>
        <w:autoSpaceDE w:val="0"/>
        <w:autoSpaceDN w:val="0"/>
        <w:adjustRightInd w:val="0"/>
        <w:spacing w:after="0" w:line="360" w:lineRule="auto"/>
        <w:rPr>
          <w:rFonts w:cs="Arial"/>
          <w:sz w:val="24"/>
          <w:szCs w:val="24"/>
        </w:rPr>
      </w:pPr>
    </w:p>
    <w:p w:rsidR="006406E5" w:rsidRPr="00133E0D" w:rsidRDefault="006406E5" w:rsidP="006406E5">
      <w:pPr>
        <w:autoSpaceDE w:val="0"/>
        <w:autoSpaceDN w:val="0"/>
        <w:adjustRightInd w:val="0"/>
        <w:spacing w:after="0" w:line="360" w:lineRule="auto"/>
        <w:rPr>
          <w:rFonts w:cs="Arial"/>
          <w:sz w:val="24"/>
          <w:szCs w:val="24"/>
        </w:rPr>
      </w:pPr>
      <w:r w:rsidRPr="00133E0D">
        <w:rPr>
          <w:rFonts w:cs="Arial"/>
          <w:sz w:val="24"/>
          <w:szCs w:val="24"/>
        </w:rPr>
        <w:t xml:space="preserve">__l__ sottoscritt__ _________________________________________nat__  a ______________________ il __________________ residente a _______________________________________________ prov. ______  </w:t>
      </w:r>
    </w:p>
    <w:p w:rsidR="00F81DCC" w:rsidRDefault="00F81DCC" w:rsidP="001534A0">
      <w:pPr>
        <w:autoSpaceDE w:val="0"/>
        <w:autoSpaceDN w:val="0"/>
        <w:adjustRightInd w:val="0"/>
        <w:spacing w:after="0" w:line="360" w:lineRule="auto"/>
        <w:jc w:val="both"/>
        <w:rPr>
          <w:rFonts w:cs="Arial"/>
        </w:rPr>
      </w:pPr>
    </w:p>
    <w:p w:rsidR="00096327" w:rsidRPr="001534A0" w:rsidRDefault="00096327" w:rsidP="00096327">
      <w:pPr>
        <w:autoSpaceDE w:val="0"/>
        <w:autoSpaceDN w:val="0"/>
        <w:adjustRightInd w:val="0"/>
        <w:spacing w:after="0" w:line="240" w:lineRule="auto"/>
        <w:rPr>
          <w:rFonts w:cs="Arial"/>
        </w:rPr>
      </w:pPr>
      <w:r w:rsidRPr="001534A0">
        <w:rPr>
          <w:rFonts w:cs="Arial"/>
        </w:rPr>
        <w:t>consapevole delle sanzioni penali richiamate dall’art. 76 del D.P.R. 28/12/2000 n. 445 in caso di dichiarazioni mendaci e della decadenza dei benefici eventualmente conseguenti al provvedimento emanato sulla base di dichiarazioni non veritiere, di cui all’art. 75 del D.P.R. del 28/12/00 n. 445;</w:t>
      </w:r>
    </w:p>
    <w:p w:rsidR="00096327" w:rsidRDefault="00096327" w:rsidP="00096327">
      <w:pPr>
        <w:autoSpaceDE w:val="0"/>
        <w:autoSpaceDN w:val="0"/>
        <w:adjustRightInd w:val="0"/>
        <w:spacing w:after="0" w:line="240" w:lineRule="auto"/>
        <w:rPr>
          <w:rFonts w:cs="Arial"/>
        </w:rPr>
      </w:pPr>
      <w:r w:rsidRPr="001534A0">
        <w:rPr>
          <w:rFonts w:cs="Arial"/>
        </w:rPr>
        <w:t>ai sensi e per gli effetti dell’art. 46 del citato D.P.R. 445 / 2000 sotto la propria responsabilità</w:t>
      </w:r>
    </w:p>
    <w:p w:rsidR="00F81DCC" w:rsidRPr="001534A0" w:rsidRDefault="00F81DCC" w:rsidP="00096327">
      <w:pPr>
        <w:autoSpaceDE w:val="0"/>
        <w:autoSpaceDN w:val="0"/>
        <w:adjustRightInd w:val="0"/>
        <w:spacing w:after="0" w:line="240" w:lineRule="auto"/>
        <w:rPr>
          <w:rFonts w:cs="Arial"/>
        </w:rPr>
      </w:pPr>
    </w:p>
    <w:p w:rsidR="00E02C40" w:rsidRPr="00D2392E" w:rsidRDefault="00E02C40" w:rsidP="00E02C40">
      <w:pPr>
        <w:autoSpaceDE w:val="0"/>
        <w:autoSpaceDN w:val="0"/>
        <w:adjustRightInd w:val="0"/>
        <w:spacing w:after="0" w:line="240" w:lineRule="auto"/>
        <w:jc w:val="center"/>
        <w:rPr>
          <w:rFonts w:cs="Arial"/>
          <w:b/>
          <w:bCs/>
          <w:sz w:val="24"/>
        </w:rPr>
      </w:pPr>
      <w:r w:rsidRPr="00D2392E">
        <w:rPr>
          <w:rFonts w:cs="Arial"/>
          <w:b/>
          <w:bCs/>
          <w:sz w:val="24"/>
        </w:rPr>
        <w:t>D I C H</w:t>
      </w:r>
      <w:r>
        <w:rPr>
          <w:rFonts w:cs="Arial"/>
          <w:b/>
          <w:bCs/>
          <w:sz w:val="24"/>
        </w:rPr>
        <w:t xml:space="preserve"> </w:t>
      </w:r>
      <w:r w:rsidRPr="00D2392E">
        <w:rPr>
          <w:rFonts w:cs="Arial"/>
          <w:b/>
          <w:bCs/>
          <w:sz w:val="24"/>
        </w:rPr>
        <w:t>I A R A</w:t>
      </w:r>
    </w:p>
    <w:p w:rsidR="00096327" w:rsidRPr="006406E5" w:rsidRDefault="00096327" w:rsidP="00096327">
      <w:pPr>
        <w:autoSpaceDE w:val="0"/>
        <w:autoSpaceDN w:val="0"/>
        <w:adjustRightInd w:val="0"/>
        <w:spacing w:after="0" w:line="240" w:lineRule="auto"/>
        <w:rPr>
          <w:rFonts w:cs="Arial"/>
          <w:b/>
          <w:bCs/>
          <w:sz w:val="24"/>
          <w:vertAlign w:val="superscript"/>
        </w:rPr>
      </w:pPr>
      <w:r w:rsidRPr="006406E5">
        <w:rPr>
          <w:rFonts w:cs="Arial"/>
          <w:b/>
          <w:bCs/>
          <w:sz w:val="24"/>
        </w:rPr>
        <w:t>Il proprio curriculum professionale</w:t>
      </w:r>
      <w:r w:rsidRPr="006406E5">
        <w:rPr>
          <w:rFonts w:cs="Arial"/>
          <w:b/>
          <w:bCs/>
          <w:sz w:val="24"/>
          <w:vertAlign w:val="superscript"/>
        </w:rPr>
        <w:t>2</w:t>
      </w:r>
    </w:p>
    <w:p w:rsid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P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P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P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P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P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9212BE" w:rsidRDefault="009212BE" w:rsidP="009212BE">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9212BE" w:rsidRPr="00096327" w:rsidRDefault="009212BE" w:rsidP="009212BE">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9212BE" w:rsidRPr="00096327" w:rsidRDefault="009212BE" w:rsidP="009212BE">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AC3624" w:rsidRPr="00096327" w:rsidRDefault="00AC3624" w:rsidP="00AC3624">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AC3624" w:rsidRPr="00096327" w:rsidRDefault="00AC3624" w:rsidP="00AC3624">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096327" w:rsidRPr="00096327" w:rsidRDefault="00096327" w:rsidP="00096327">
      <w:pPr>
        <w:autoSpaceDE w:val="0"/>
        <w:autoSpaceDN w:val="0"/>
        <w:adjustRightInd w:val="0"/>
        <w:spacing w:after="0" w:line="360" w:lineRule="auto"/>
        <w:rPr>
          <w:rFonts w:cs="Arial"/>
          <w:b/>
          <w:bCs/>
          <w:sz w:val="28"/>
        </w:rPr>
      </w:pPr>
      <w:r>
        <w:rPr>
          <w:rFonts w:cs="Arial"/>
          <w:b/>
          <w:bCs/>
          <w:sz w:val="28"/>
        </w:rPr>
        <w:t>___________________________________________________________________________</w:t>
      </w:r>
    </w:p>
    <w:p w:rsidR="006406E5" w:rsidRDefault="006406E5" w:rsidP="00096327">
      <w:pPr>
        <w:autoSpaceDE w:val="0"/>
        <w:autoSpaceDN w:val="0"/>
        <w:adjustRightInd w:val="0"/>
        <w:spacing w:after="0" w:line="240" w:lineRule="auto"/>
        <w:rPr>
          <w:rFonts w:cs="Arial"/>
          <w:b/>
          <w:bCs/>
        </w:rPr>
      </w:pPr>
    </w:p>
    <w:p w:rsidR="00096327" w:rsidRPr="00D101FB" w:rsidRDefault="00096327" w:rsidP="00096327">
      <w:pPr>
        <w:autoSpaceDE w:val="0"/>
        <w:autoSpaceDN w:val="0"/>
        <w:adjustRightInd w:val="0"/>
        <w:spacing w:after="0" w:line="240" w:lineRule="auto"/>
        <w:rPr>
          <w:rFonts w:cs="Arial"/>
          <w:b/>
          <w:bCs/>
        </w:rPr>
      </w:pPr>
      <w:r w:rsidRPr="00D101FB">
        <w:rPr>
          <w:rFonts w:cs="Arial"/>
          <w:b/>
          <w:bCs/>
        </w:rPr>
        <w:t>Data</w:t>
      </w:r>
      <w:r w:rsidRPr="00D101FB">
        <w:rPr>
          <w:rFonts w:cs="Arial"/>
        </w:rPr>
        <w:t xml:space="preserve">________________________________ </w:t>
      </w:r>
      <w:r w:rsidRPr="00D101FB">
        <w:rPr>
          <w:rFonts w:cs="Arial"/>
          <w:b/>
          <w:bCs/>
        </w:rPr>
        <w:t>Firma _________________________________________</w:t>
      </w:r>
    </w:p>
    <w:p w:rsidR="00096327" w:rsidRDefault="00096327" w:rsidP="00096327">
      <w:pPr>
        <w:autoSpaceDE w:val="0"/>
        <w:autoSpaceDN w:val="0"/>
        <w:adjustRightInd w:val="0"/>
        <w:spacing w:after="0" w:line="240" w:lineRule="auto"/>
        <w:rPr>
          <w:rFonts w:cs="Arial"/>
          <w:b/>
          <w:bCs/>
        </w:rPr>
      </w:pPr>
    </w:p>
    <w:p w:rsidR="00096327" w:rsidRDefault="00096327" w:rsidP="00096327">
      <w:pPr>
        <w:autoSpaceDE w:val="0"/>
        <w:autoSpaceDN w:val="0"/>
        <w:adjustRightInd w:val="0"/>
        <w:spacing w:after="0" w:line="240" w:lineRule="auto"/>
        <w:rPr>
          <w:rFonts w:cs="Arial"/>
          <w:b/>
          <w:bCs/>
          <w:sz w:val="18"/>
        </w:rPr>
      </w:pPr>
    </w:p>
    <w:p w:rsidR="00096327" w:rsidRPr="00AC3624" w:rsidRDefault="00096327" w:rsidP="00096327">
      <w:pPr>
        <w:autoSpaceDE w:val="0"/>
        <w:autoSpaceDN w:val="0"/>
        <w:adjustRightInd w:val="0"/>
        <w:spacing w:after="0" w:line="240" w:lineRule="auto"/>
        <w:rPr>
          <w:rFonts w:cs="Arial"/>
          <w:b/>
          <w:bCs/>
          <w:szCs w:val="24"/>
        </w:rPr>
      </w:pPr>
      <w:r w:rsidRPr="00AC3624">
        <w:rPr>
          <w:rFonts w:cs="Arial"/>
          <w:b/>
          <w:bCs/>
          <w:szCs w:val="24"/>
        </w:rPr>
        <w:t>Note per la compilazione</w:t>
      </w:r>
    </w:p>
    <w:p w:rsidR="00096327" w:rsidRPr="00AC3624" w:rsidRDefault="00096327" w:rsidP="00096327">
      <w:pPr>
        <w:autoSpaceDE w:val="0"/>
        <w:autoSpaceDN w:val="0"/>
        <w:adjustRightInd w:val="0"/>
        <w:spacing w:after="0" w:line="240" w:lineRule="auto"/>
        <w:rPr>
          <w:rFonts w:cs="Arial"/>
          <w:szCs w:val="24"/>
        </w:rPr>
      </w:pPr>
      <w:r w:rsidRPr="00AC3624">
        <w:rPr>
          <w:rFonts w:cs="Arial"/>
          <w:szCs w:val="24"/>
        </w:rPr>
        <w:t>1 Il presente allegato</w:t>
      </w:r>
      <w:r w:rsidR="00D10EB2">
        <w:rPr>
          <w:rFonts w:cs="Arial"/>
          <w:szCs w:val="24"/>
        </w:rPr>
        <w:t xml:space="preserve"> (4) </w:t>
      </w:r>
      <w:r w:rsidRPr="00AC3624">
        <w:rPr>
          <w:rFonts w:cs="Arial"/>
          <w:szCs w:val="24"/>
        </w:rPr>
        <w:t xml:space="preserve"> consta di più sezioni riportate su diversi fogli. È consentito duplicare le sezioni che necessitano di maggiore spazio. Al termine numerare progressivamente e sottoscrivere tutti i fogli</w:t>
      </w:r>
      <w:r w:rsidR="00BD5EE9">
        <w:rPr>
          <w:rFonts w:cs="Arial"/>
          <w:szCs w:val="24"/>
        </w:rPr>
        <w:t>.</w:t>
      </w:r>
    </w:p>
    <w:p w:rsidR="00096327" w:rsidRPr="00AC3624" w:rsidRDefault="00096327" w:rsidP="00096327">
      <w:pPr>
        <w:autoSpaceDE w:val="0"/>
        <w:autoSpaceDN w:val="0"/>
        <w:adjustRightInd w:val="0"/>
        <w:spacing w:after="0" w:line="240" w:lineRule="auto"/>
        <w:rPr>
          <w:rFonts w:cs="Arial"/>
          <w:szCs w:val="24"/>
        </w:rPr>
      </w:pPr>
      <w:r w:rsidRPr="00AC3624">
        <w:rPr>
          <w:rFonts w:cs="Arial"/>
          <w:szCs w:val="24"/>
        </w:rPr>
        <w:t>2 Esporre in modo sintetico il complesso delle attività di studio e professionali svolte, comprese quelle che poi saranno dettagliatamente indicate nelle sezioni successive</w:t>
      </w:r>
      <w:r w:rsidR="00BD5EE9">
        <w:rPr>
          <w:rFonts w:cs="Arial"/>
          <w:szCs w:val="24"/>
        </w:rPr>
        <w:t>.</w:t>
      </w:r>
    </w:p>
    <w:p w:rsidR="00096327" w:rsidRPr="00AC3624" w:rsidRDefault="00096327" w:rsidP="00B05536">
      <w:pPr>
        <w:autoSpaceDE w:val="0"/>
        <w:autoSpaceDN w:val="0"/>
        <w:adjustRightInd w:val="0"/>
        <w:spacing w:after="0" w:line="240" w:lineRule="auto"/>
        <w:rPr>
          <w:rFonts w:cs="Arial"/>
          <w:b/>
          <w:bCs/>
        </w:rPr>
      </w:pPr>
      <w:r w:rsidRPr="00AC3624">
        <w:rPr>
          <w:rFonts w:cs="Arial"/>
          <w:b/>
          <w:bCs/>
        </w:rPr>
        <w:lastRenderedPageBreak/>
        <w:t>Allegato 4/2 foglio n. _____</w:t>
      </w:r>
    </w:p>
    <w:p w:rsidR="004C3A14" w:rsidRPr="00AC3624" w:rsidRDefault="004C3A14" w:rsidP="00B05536">
      <w:pPr>
        <w:autoSpaceDE w:val="0"/>
        <w:autoSpaceDN w:val="0"/>
        <w:adjustRightInd w:val="0"/>
        <w:spacing w:after="0" w:line="240" w:lineRule="auto"/>
        <w:rPr>
          <w:rFonts w:cs="Arial"/>
          <w:b/>
          <w:bCs/>
        </w:rPr>
      </w:pPr>
    </w:p>
    <w:p w:rsidR="00096327" w:rsidRPr="00AC3624" w:rsidRDefault="00096327" w:rsidP="0061715D">
      <w:pPr>
        <w:autoSpaceDE w:val="0"/>
        <w:autoSpaceDN w:val="0"/>
        <w:adjustRightInd w:val="0"/>
        <w:spacing w:after="0" w:line="240" w:lineRule="auto"/>
        <w:jc w:val="center"/>
        <w:rPr>
          <w:rFonts w:cs="Arial"/>
          <w:b/>
          <w:bCs/>
        </w:rPr>
      </w:pPr>
      <w:r w:rsidRPr="00AC3624">
        <w:rPr>
          <w:rFonts w:cs="Arial"/>
          <w:b/>
          <w:bCs/>
        </w:rPr>
        <w:t>DICHIARAZIONE SOSTITUTIVA DI CERTIFICAZIONE</w:t>
      </w:r>
    </w:p>
    <w:p w:rsidR="00096327" w:rsidRPr="00AC3624" w:rsidRDefault="00096327" w:rsidP="0061715D">
      <w:pPr>
        <w:autoSpaceDE w:val="0"/>
        <w:autoSpaceDN w:val="0"/>
        <w:adjustRightInd w:val="0"/>
        <w:spacing w:after="0" w:line="240" w:lineRule="auto"/>
        <w:jc w:val="center"/>
        <w:rPr>
          <w:rFonts w:cs="Arial"/>
          <w:sz w:val="18"/>
          <w:szCs w:val="18"/>
        </w:rPr>
      </w:pPr>
      <w:r w:rsidRPr="00AC3624">
        <w:rPr>
          <w:rFonts w:cs="Arial"/>
          <w:sz w:val="18"/>
          <w:szCs w:val="18"/>
        </w:rPr>
        <w:t>(Art. 46 D.P.R. 28 dicembre 2000, n°445)</w:t>
      </w:r>
    </w:p>
    <w:p w:rsidR="00096327" w:rsidRPr="00AC3624" w:rsidRDefault="00096327" w:rsidP="0061715D">
      <w:pPr>
        <w:autoSpaceDE w:val="0"/>
        <w:autoSpaceDN w:val="0"/>
        <w:adjustRightInd w:val="0"/>
        <w:spacing w:after="0" w:line="240" w:lineRule="auto"/>
        <w:jc w:val="center"/>
        <w:rPr>
          <w:rFonts w:cs="Arial"/>
          <w:b/>
          <w:bCs/>
          <w:sz w:val="24"/>
        </w:rPr>
      </w:pPr>
      <w:r w:rsidRPr="00AC3624">
        <w:rPr>
          <w:rFonts w:cs="Arial"/>
          <w:b/>
          <w:bCs/>
          <w:sz w:val="24"/>
        </w:rPr>
        <w:t>TITOLI ARTISTICO-CULTURALI –PROFESSIONALI</w:t>
      </w:r>
    </w:p>
    <w:p w:rsidR="00096327" w:rsidRPr="00AC3624" w:rsidRDefault="00096327" w:rsidP="0061715D">
      <w:pPr>
        <w:autoSpaceDE w:val="0"/>
        <w:autoSpaceDN w:val="0"/>
        <w:adjustRightInd w:val="0"/>
        <w:spacing w:after="0" w:line="240" w:lineRule="auto"/>
        <w:jc w:val="center"/>
        <w:rPr>
          <w:rFonts w:cs="Arial"/>
          <w:sz w:val="18"/>
          <w:szCs w:val="18"/>
        </w:rPr>
      </w:pPr>
      <w:r w:rsidRPr="00AC3624">
        <w:rPr>
          <w:rFonts w:cs="Arial"/>
          <w:sz w:val="18"/>
          <w:szCs w:val="18"/>
        </w:rPr>
        <w:t xml:space="preserve">lettera B) nn.1 e 2 tabella valutazione </w:t>
      </w:r>
      <w:r w:rsidR="00094D9C">
        <w:rPr>
          <w:rFonts w:cs="Arial"/>
          <w:sz w:val="18"/>
          <w:szCs w:val="18"/>
        </w:rPr>
        <w:t>M</w:t>
      </w:r>
      <w:r w:rsidR="00094D9C" w:rsidRPr="00550EA2">
        <w:rPr>
          <w:rFonts w:cs="Arial"/>
          <w:sz w:val="18"/>
          <w:szCs w:val="18"/>
        </w:rPr>
        <w:t>iur prot.</w:t>
      </w:r>
      <w:r w:rsidR="00094D9C">
        <w:rPr>
          <w:rFonts w:cs="Arial"/>
          <w:sz w:val="18"/>
          <w:szCs w:val="18"/>
        </w:rPr>
        <w:t xml:space="preserve"> </w:t>
      </w:r>
      <w:r w:rsidR="00094D9C" w:rsidRPr="00550EA2">
        <w:rPr>
          <w:rFonts w:cs="Arial"/>
          <w:sz w:val="18"/>
          <w:szCs w:val="18"/>
        </w:rPr>
        <w:t>3154 del 9 giugno 2011</w:t>
      </w:r>
    </w:p>
    <w:p w:rsidR="0061715D" w:rsidRPr="00AC3624" w:rsidRDefault="0061715D" w:rsidP="0061715D">
      <w:pPr>
        <w:autoSpaceDE w:val="0"/>
        <w:autoSpaceDN w:val="0"/>
        <w:adjustRightInd w:val="0"/>
        <w:spacing w:after="0" w:line="240" w:lineRule="auto"/>
        <w:jc w:val="center"/>
        <w:rPr>
          <w:rFonts w:cs="Arial"/>
        </w:rPr>
      </w:pPr>
    </w:p>
    <w:p w:rsidR="006406E5" w:rsidRPr="00AC3624" w:rsidRDefault="006406E5" w:rsidP="006406E5">
      <w:pPr>
        <w:autoSpaceDE w:val="0"/>
        <w:autoSpaceDN w:val="0"/>
        <w:adjustRightInd w:val="0"/>
        <w:spacing w:after="0" w:line="360" w:lineRule="auto"/>
        <w:rPr>
          <w:rFonts w:cs="Arial"/>
        </w:rPr>
      </w:pPr>
      <w:r w:rsidRPr="00AC3624">
        <w:rPr>
          <w:rFonts w:cs="Arial"/>
        </w:rPr>
        <w:t xml:space="preserve">__l__ sottoscritt__ _________________________________________nat__  a ______________________ il __________________ residente a _______________________________________________ prov. ______  </w:t>
      </w:r>
    </w:p>
    <w:p w:rsidR="00E02C40" w:rsidRPr="00D2392E" w:rsidRDefault="00E02C40" w:rsidP="00E02C40">
      <w:pPr>
        <w:autoSpaceDE w:val="0"/>
        <w:autoSpaceDN w:val="0"/>
        <w:adjustRightInd w:val="0"/>
        <w:spacing w:after="0" w:line="240" w:lineRule="auto"/>
        <w:jc w:val="center"/>
        <w:rPr>
          <w:rFonts w:cs="Arial"/>
          <w:b/>
          <w:bCs/>
          <w:sz w:val="24"/>
        </w:rPr>
      </w:pPr>
      <w:r w:rsidRPr="00D2392E">
        <w:rPr>
          <w:rFonts w:cs="Arial"/>
          <w:b/>
          <w:bCs/>
          <w:sz w:val="24"/>
        </w:rPr>
        <w:t>D I C H</w:t>
      </w:r>
      <w:r>
        <w:rPr>
          <w:rFonts w:cs="Arial"/>
          <w:b/>
          <w:bCs/>
          <w:sz w:val="24"/>
        </w:rPr>
        <w:t xml:space="preserve"> </w:t>
      </w:r>
      <w:r w:rsidRPr="00D2392E">
        <w:rPr>
          <w:rFonts w:cs="Arial"/>
          <w:b/>
          <w:bCs/>
          <w:sz w:val="24"/>
        </w:rPr>
        <w:t>I A R A</w:t>
      </w:r>
    </w:p>
    <w:p w:rsidR="00F13BDE" w:rsidRPr="004C3A14" w:rsidRDefault="00F13BDE" w:rsidP="0061715D">
      <w:pPr>
        <w:autoSpaceDE w:val="0"/>
        <w:autoSpaceDN w:val="0"/>
        <w:adjustRightInd w:val="0"/>
        <w:spacing w:after="0" w:line="240" w:lineRule="auto"/>
        <w:jc w:val="center"/>
        <w:rPr>
          <w:rFonts w:cs="Arial"/>
          <w:b/>
          <w:bCs/>
          <w:sz w:val="24"/>
          <w:szCs w:val="24"/>
        </w:rPr>
      </w:pPr>
    </w:p>
    <w:p w:rsidR="00365AF7" w:rsidRDefault="0061715D" w:rsidP="00AC3624">
      <w:pPr>
        <w:autoSpaceDE w:val="0"/>
        <w:autoSpaceDN w:val="0"/>
        <w:adjustRightInd w:val="0"/>
        <w:spacing w:after="0" w:line="240" w:lineRule="auto"/>
        <w:rPr>
          <w:rFonts w:cs="Arial"/>
          <w:sz w:val="24"/>
          <w:szCs w:val="24"/>
        </w:rPr>
      </w:pPr>
      <w:r w:rsidRPr="00AC3624">
        <w:rPr>
          <w:rFonts w:cs="Arial"/>
          <w:sz w:val="24"/>
          <w:szCs w:val="24"/>
        </w:rPr>
        <w:t>d</w:t>
      </w:r>
      <w:r w:rsidR="00096327" w:rsidRPr="00AC3624">
        <w:rPr>
          <w:rFonts w:cs="Arial"/>
          <w:sz w:val="24"/>
          <w:szCs w:val="24"/>
        </w:rPr>
        <w:t>i essere in possesso / di av</w:t>
      </w:r>
      <w:r w:rsidR="00DE626B" w:rsidRPr="00AC3624">
        <w:rPr>
          <w:rFonts w:cs="Arial"/>
          <w:sz w:val="24"/>
          <w:szCs w:val="24"/>
        </w:rPr>
        <w:t>er conseguito i seguenti titoli</w:t>
      </w:r>
      <w:r w:rsidR="00AC3624" w:rsidRPr="00AC3624">
        <w:rPr>
          <w:rFonts w:cs="Arial"/>
          <w:sz w:val="24"/>
          <w:szCs w:val="24"/>
        </w:rPr>
        <w:t xml:space="preserve"> </w:t>
      </w:r>
      <w:r w:rsidR="00365AF7">
        <w:rPr>
          <w:rFonts w:cs="Arial"/>
          <w:sz w:val="24"/>
          <w:szCs w:val="24"/>
        </w:rPr>
        <w:t xml:space="preserve">(indicare </w:t>
      </w:r>
      <w:r w:rsidR="00365AF7" w:rsidRPr="001D09F7">
        <w:rPr>
          <w:rFonts w:cs="Arial"/>
          <w:sz w:val="24"/>
          <w:szCs w:val="24"/>
          <w:u w:val="single"/>
        </w:rPr>
        <w:t>esclusivamente</w:t>
      </w:r>
      <w:r w:rsidR="00365AF7">
        <w:rPr>
          <w:rFonts w:cs="Arial"/>
          <w:sz w:val="24"/>
          <w:szCs w:val="24"/>
        </w:rPr>
        <w:t xml:space="preserve"> i titoli in elenco:</w:t>
      </w:r>
    </w:p>
    <w:p w:rsidR="00AC3624" w:rsidRPr="00AC3624" w:rsidRDefault="00AC3624" w:rsidP="00AC3624">
      <w:pPr>
        <w:autoSpaceDE w:val="0"/>
        <w:autoSpaceDN w:val="0"/>
        <w:adjustRightInd w:val="0"/>
        <w:spacing w:after="0" w:line="240" w:lineRule="auto"/>
        <w:rPr>
          <w:rFonts w:cs="Arial"/>
        </w:rPr>
      </w:pPr>
      <w:r w:rsidRPr="00AC3624">
        <w:rPr>
          <w:rFonts w:cs="Arial"/>
          <w:b/>
          <w:bCs/>
        </w:rPr>
        <w:t xml:space="preserve">Diploma di perfezionamento rilasciato dall’Accademia Nazionale di Santa Cecilia </w:t>
      </w:r>
      <w:r w:rsidRPr="00AC3624">
        <w:rPr>
          <w:rFonts w:cs="Arial"/>
        </w:rPr>
        <w:t>in Roma o altra istituzione analoga anche della Comunità Europea (in caso di Istituzioni della Comunità Europea, indicare le caratteristiche che consentono di determinarne l’affinità)</w:t>
      </w:r>
    </w:p>
    <w:p w:rsidR="00AC3624" w:rsidRPr="00AC3624" w:rsidRDefault="00AC3624" w:rsidP="00AC3624">
      <w:pPr>
        <w:autoSpaceDE w:val="0"/>
        <w:autoSpaceDN w:val="0"/>
        <w:adjustRightInd w:val="0"/>
        <w:spacing w:after="0" w:line="240" w:lineRule="auto"/>
        <w:rPr>
          <w:rFonts w:cs="Arial"/>
        </w:rPr>
      </w:pPr>
      <w:r w:rsidRPr="00AC3624">
        <w:rPr>
          <w:rFonts w:cs="Arial"/>
          <w:b/>
          <w:bCs/>
        </w:rPr>
        <w:t xml:space="preserve">Diploma di laurea / diploma di specializzazione / dottorato di ricerca </w:t>
      </w:r>
      <w:r w:rsidRPr="00AC3624">
        <w:rPr>
          <w:rFonts w:cs="Arial"/>
        </w:rPr>
        <w:t>rilasciati da Università</w:t>
      </w:r>
    </w:p>
    <w:p w:rsidR="00AC3624" w:rsidRPr="00AC3624" w:rsidRDefault="00AC3624" w:rsidP="00AC3624">
      <w:pPr>
        <w:autoSpaceDE w:val="0"/>
        <w:autoSpaceDN w:val="0"/>
        <w:adjustRightInd w:val="0"/>
        <w:spacing w:after="0" w:line="240" w:lineRule="auto"/>
        <w:rPr>
          <w:rFonts w:cs="Arial"/>
        </w:rPr>
      </w:pPr>
      <w:r w:rsidRPr="00AC3624">
        <w:rPr>
          <w:rFonts w:cs="Arial"/>
          <w:b/>
          <w:bCs/>
        </w:rPr>
        <w:t xml:space="preserve">Borse di studio </w:t>
      </w:r>
      <w:r w:rsidRPr="00AC3624">
        <w:rPr>
          <w:rFonts w:cs="Arial"/>
        </w:rPr>
        <w:t>conferite da Università o enti pubblici</w:t>
      </w:r>
    </w:p>
    <w:p w:rsidR="00AC3624" w:rsidRPr="00AC3624" w:rsidRDefault="00AC3624" w:rsidP="00AC3624">
      <w:pPr>
        <w:autoSpaceDE w:val="0"/>
        <w:autoSpaceDN w:val="0"/>
        <w:adjustRightInd w:val="0"/>
        <w:spacing w:after="0" w:line="240" w:lineRule="auto"/>
        <w:rPr>
          <w:rFonts w:cs="Arial"/>
        </w:rPr>
      </w:pPr>
      <w:r w:rsidRPr="00AC3624">
        <w:rPr>
          <w:rFonts w:cs="Arial"/>
          <w:b/>
          <w:bCs/>
        </w:rPr>
        <w:t xml:space="preserve">Diploma di perfezionamento post-laurea </w:t>
      </w:r>
      <w:r w:rsidRPr="00AC3624">
        <w:rPr>
          <w:rFonts w:cs="Arial"/>
        </w:rPr>
        <w:t xml:space="preserve">di durata non inferiore ad un anno rilasciato da Università Statali e non Statali e/o </w:t>
      </w:r>
      <w:r w:rsidRPr="00AC3624">
        <w:rPr>
          <w:rFonts w:cs="Arial"/>
          <w:b/>
          <w:bCs/>
        </w:rPr>
        <w:t xml:space="preserve">Master di I livello </w:t>
      </w:r>
      <w:r w:rsidRPr="00AC3624">
        <w:rPr>
          <w:rFonts w:cs="Arial"/>
        </w:rPr>
        <w:t>rilasciati dalle Istituzioni dell’Alta Formazione Artistica e Musicale</w:t>
      </w:r>
    </w:p>
    <w:p w:rsidR="00AC3624" w:rsidRPr="00AC3624" w:rsidRDefault="00AC3624" w:rsidP="00AC3624">
      <w:pPr>
        <w:autoSpaceDE w:val="0"/>
        <w:autoSpaceDN w:val="0"/>
        <w:adjustRightInd w:val="0"/>
        <w:spacing w:after="0" w:line="240" w:lineRule="auto"/>
        <w:rPr>
          <w:rFonts w:cs="Arial"/>
        </w:rPr>
      </w:pPr>
      <w:r w:rsidRPr="00AC3624">
        <w:rPr>
          <w:rFonts w:cs="Arial"/>
          <w:b/>
          <w:bCs/>
        </w:rPr>
        <w:t xml:space="preserve">Master di II livello </w:t>
      </w:r>
      <w:r w:rsidRPr="00AC3624">
        <w:rPr>
          <w:rFonts w:cs="Arial"/>
        </w:rPr>
        <w:t xml:space="preserve">e/o </w:t>
      </w:r>
      <w:r w:rsidRPr="00AC3624">
        <w:rPr>
          <w:rFonts w:cs="Arial"/>
          <w:b/>
          <w:bCs/>
        </w:rPr>
        <w:t xml:space="preserve">corsi di specializzazione </w:t>
      </w:r>
      <w:r w:rsidRPr="00AC3624">
        <w:rPr>
          <w:rFonts w:cs="Arial"/>
        </w:rPr>
        <w:t>rilasciati dalle Istituzioni dell’Alta Formazione Artistica e Musicale)</w:t>
      </w:r>
    </w:p>
    <w:p w:rsidR="00096327" w:rsidRPr="004C3A14" w:rsidRDefault="00096327" w:rsidP="00096327">
      <w:pPr>
        <w:autoSpaceDE w:val="0"/>
        <w:autoSpaceDN w:val="0"/>
        <w:adjustRightInd w:val="0"/>
        <w:spacing w:after="0" w:line="240" w:lineRule="auto"/>
        <w:rPr>
          <w:rFonts w:cs="Arial"/>
          <w:sz w:val="24"/>
          <w:szCs w:val="24"/>
        </w:rPr>
      </w:pPr>
    </w:p>
    <w:p w:rsidR="0061715D" w:rsidRPr="001534A0" w:rsidRDefault="0061715D" w:rsidP="00096327">
      <w:pPr>
        <w:autoSpaceDE w:val="0"/>
        <w:autoSpaceDN w:val="0"/>
        <w:adjustRightInd w:val="0"/>
        <w:spacing w:after="0" w:line="240" w:lineRule="auto"/>
        <w:rPr>
          <w:rFonts w:cs="Arial"/>
        </w:rPr>
      </w:pPr>
    </w:p>
    <w:tbl>
      <w:tblPr>
        <w:tblW w:w="0" w:type="auto"/>
        <w:jc w:val="center"/>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7"/>
        <w:gridCol w:w="2268"/>
        <w:gridCol w:w="1701"/>
        <w:gridCol w:w="2427"/>
        <w:gridCol w:w="1346"/>
      </w:tblGrid>
      <w:tr w:rsidR="00D845CE" w:rsidRPr="0061715D" w:rsidTr="00D845CE">
        <w:trPr>
          <w:jc w:val="center"/>
        </w:trPr>
        <w:tc>
          <w:tcPr>
            <w:tcW w:w="2357" w:type="dxa"/>
          </w:tcPr>
          <w:p w:rsidR="00D845CE" w:rsidRPr="0076719C" w:rsidRDefault="00D845CE" w:rsidP="00D845CE">
            <w:pPr>
              <w:autoSpaceDE w:val="0"/>
              <w:autoSpaceDN w:val="0"/>
              <w:adjustRightInd w:val="0"/>
              <w:spacing w:after="0" w:line="240" w:lineRule="auto"/>
              <w:jc w:val="center"/>
              <w:rPr>
                <w:rFonts w:cs="Arial"/>
                <w:sz w:val="20"/>
              </w:rPr>
            </w:pPr>
            <w:r w:rsidRPr="0076719C">
              <w:rPr>
                <w:rFonts w:cs="Arial"/>
                <w:sz w:val="20"/>
              </w:rPr>
              <w:t>tipo di diploma</w:t>
            </w:r>
            <w:r>
              <w:rPr>
                <w:rFonts w:cs="Arial"/>
                <w:sz w:val="20"/>
                <w:vertAlign w:val="superscript"/>
              </w:rPr>
              <w:t>1</w:t>
            </w:r>
          </w:p>
        </w:tc>
        <w:tc>
          <w:tcPr>
            <w:tcW w:w="2268" w:type="dxa"/>
          </w:tcPr>
          <w:p w:rsidR="00D845CE" w:rsidRPr="0076719C" w:rsidRDefault="00D845CE" w:rsidP="00D845CE">
            <w:pPr>
              <w:autoSpaceDE w:val="0"/>
              <w:autoSpaceDN w:val="0"/>
              <w:adjustRightInd w:val="0"/>
              <w:spacing w:after="0" w:line="240" w:lineRule="auto"/>
              <w:jc w:val="center"/>
              <w:rPr>
                <w:rFonts w:cs="Arial"/>
                <w:sz w:val="20"/>
              </w:rPr>
            </w:pPr>
            <w:r w:rsidRPr="0076719C">
              <w:rPr>
                <w:rFonts w:cs="Arial"/>
                <w:sz w:val="20"/>
              </w:rPr>
              <w:t>Disciplina</w:t>
            </w:r>
            <w:r>
              <w:rPr>
                <w:rFonts w:cs="Arial"/>
                <w:sz w:val="20"/>
                <w:vertAlign w:val="superscript"/>
              </w:rPr>
              <w:t>2</w:t>
            </w:r>
          </w:p>
        </w:tc>
        <w:tc>
          <w:tcPr>
            <w:tcW w:w="1701" w:type="dxa"/>
          </w:tcPr>
          <w:p w:rsidR="00D845CE" w:rsidRPr="0076719C" w:rsidRDefault="00D845CE" w:rsidP="0076719C">
            <w:pPr>
              <w:autoSpaceDE w:val="0"/>
              <w:autoSpaceDN w:val="0"/>
              <w:adjustRightInd w:val="0"/>
              <w:spacing w:after="0" w:line="240" w:lineRule="auto"/>
              <w:jc w:val="center"/>
              <w:rPr>
                <w:rFonts w:cs="Arial"/>
                <w:sz w:val="20"/>
              </w:rPr>
            </w:pPr>
            <w:r w:rsidRPr="0076719C">
              <w:rPr>
                <w:rFonts w:cs="Arial"/>
                <w:sz w:val="20"/>
              </w:rPr>
              <w:t>data conseguimento</w:t>
            </w:r>
          </w:p>
        </w:tc>
        <w:tc>
          <w:tcPr>
            <w:tcW w:w="2427" w:type="dxa"/>
          </w:tcPr>
          <w:p w:rsidR="00D845CE" w:rsidRPr="0076719C" w:rsidRDefault="00D845CE" w:rsidP="00D845CE">
            <w:pPr>
              <w:autoSpaceDE w:val="0"/>
              <w:autoSpaceDN w:val="0"/>
              <w:adjustRightInd w:val="0"/>
              <w:spacing w:after="0" w:line="240" w:lineRule="auto"/>
              <w:jc w:val="center"/>
              <w:rPr>
                <w:rFonts w:cs="Arial"/>
                <w:sz w:val="20"/>
              </w:rPr>
            </w:pPr>
            <w:r w:rsidRPr="0076719C">
              <w:rPr>
                <w:rFonts w:cs="Arial"/>
                <w:sz w:val="20"/>
              </w:rPr>
              <w:t>istituzione rilasciante</w:t>
            </w:r>
            <w:r>
              <w:rPr>
                <w:rFonts w:cs="Arial"/>
                <w:sz w:val="20"/>
                <w:vertAlign w:val="superscript"/>
              </w:rPr>
              <w:t>3</w:t>
            </w:r>
          </w:p>
        </w:tc>
        <w:tc>
          <w:tcPr>
            <w:tcW w:w="1346" w:type="dxa"/>
          </w:tcPr>
          <w:p w:rsidR="00D845CE" w:rsidRPr="0076719C" w:rsidRDefault="00D845CE" w:rsidP="0076719C">
            <w:pPr>
              <w:autoSpaceDE w:val="0"/>
              <w:autoSpaceDN w:val="0"/>
              <w:adjustRightInd w:val="0"/>
              <w:spacing w:after="0" w:line="240" w:lineRule="auto"/>
              <w:jc w:val="center"/>
              <w:rPr>
                <w:rFonts w:cs="Arial"/>
              </w:rPr>
            </w:pPr>
            <w:r w:rsidRPr="0076719C">
              <w:rPr>
                <w:rFonts w:cs="Arial"/>
                <w:sz w:val="20"/>
              </w:rPr>
              <w:t>votazione</w:t>
            </w:r>
            <w:r w:rsidRPr="0076719C">
              <w:rPr>
                <w:rFonts w:cs="Arial"/>
              </w:rPr>
              <w:t xml:space="preserve"> </w:t>
            </w:r>
            <w:r w:rsidRPr="0076719C">
              <w:rPr>
                <w:rFonts w:cs="Arial"/>
                <w:sz w:val="20"/>
              </w:rPr>
              <w:t>conseguita</w:t>
            </w:r>
          </w:p>
        </w:tc>
      </w:tr>
      <w:tr w:rsidR="00D845CE" w:rsidRPr="0061715D" w:rsidTr="00D845CE">
        <w:trPr>
          <w:jc w:val="center"/>
        </w:trPr>
        <w:tc>
          <w:tcPr>
            <w:tcW w:w="2357" w:type="dxa"/>
          </w:tcPr>
          <w:p w:rsidR="00D845CE" w:rsidRPr="0076719C" w:rsidRDefault="00D845CE" w:rsidP="00E87C40">
            <w:pPr>
              <w:autoSpaceDE w:val="0"/>
              <w:autoSpaceDN w:val="0"/>
              <w:adjustRightInd w:val="0"/>
              <w:spacing w:after="0" w:line="240" w:lineRule="auto"/>
              <w:jc w:val="center"/>
              <w:rPr>
                <w:rFonts w:cs="Arial"/>
                <w:sz w:val="20"/>
              </w:rPr>
            </w:pPr>
          </w:p>
        </w:tc>
        <w:tc>
          <w:tcPr>
            <w:tcW w:w="2268" w:type="dxa"/>
          </w:tcPr>
          <w:p w:rsidR="00D845CE" w:rsidRPr="0076719C" w:rsidRDefault="00D845CE" w:rsidP="00E87C40">
            <w:pPr>
              <w:autoSpaceDE w:val="0"/>
              <w:autoSpaceDN w:val="0"/>
              <w:adjustRightInd w:val="0"/>
              <w:spacing w:after="0" w:line="240" w:lineRule="auto"/>
              <w:jc w:val="center"/>
              <w:rPr>
                <w:rFonts w:cs="Arial"/>
                <w:sz w:val="20"/>
              </w:rPr>
            </w:pPr>
          </w:p>
        </w:tc>
        <w:tc>
          <w:tcPr>
            <w:tcW w:w="1701" w:type="dxa"/>
          </w:tcPr>
          <w:p w:rsidR="00D845CE" w:rsidRPr="0076719C" w:rsidRDefault="00D845CE" w:rsidP="00E87C40">
            <w:pPr>
              <w:autoSpaceDE w:val="0"/>
              <w:autoSpaceDN w:val="0"/>
              <w:adjustRightInd w:val="0"/>
              <w:spacing w:after="0" w:line="240" w:lineRule="auto"/>
              <w:jc w:val="center"/>
              <w:rPr>
                <w:rFonts w:cs="Arial"/>
                <w:sz w:val="20"/>
              </w:rPr>
            </w:pPr>
          </w:p>
        </w:tc>
        <w:tc>
          <w:tcPr>
            <w:tcW w:w="2427" w:type="dxa"/>
          </w:tcPr>
          <w:p w:rsidR="00D845CE" w:rsidRPr="0076719C" w:rsidRDefault="00D845CE" w:rsidP="00E87C40">
            <w:pPr>
              <w:autoSpaceDE w:val="0"/>
              <w:autoSpaceDN w:val="0"/>
              <w:adjustRightInd w:val="0"/>
              <w:spacing w:after="0" w:line="240" w:lineRule="auto"/>
              <w:jc w:val="center"/>
              <w:rPr>
                <w:rFonts w:cs="Arial"/>
                <w:sz w:val="20"/>
              </w:rPr>
            </w:pPr>
          </w:p>
        </w:tc>
        <w:tc>
          <w:tcPr>
            <w:tcW w:w="1346" w:type="dxa"/>
          </w:tcPr>
          <w:p w:rsidR="00D845CE" w:rsidRPr="0076719C" w:rsidRDefault="00D845CE" w:rsidP="00E87C40">
            <w:pPr>
              <w:autoSpaceDE w:val="0"/>
              <w:autoSpaceDN w:val="0"/>
              <w:adjustRightInd w:val="0"/>
              <w:spacing w:after="0" w:line="240" w:lineRule="auto"/>
              <w:jc w:val="center"/>
              <w:rPr>
                <w:rFonts w:cs="Arial"/>
                <w:sz w:val="20"/>
              </w:rPr>
            </w:pPr>
          </w:p>
          <w:p w:rsidR="00D845CE" w:rsidRPr="0076719C" w:rsidRDefault="00D845CE" w:rsidP="00E87C40">
            <w:pPr>
              <w:autoSpaceDE w:val="0"/>
              <w:autoSpaceDN w:val="0"/>
              <w:adjustRightInd w:val="0"/>
              <w:spacing w:after="0" w:line="240" w:lineRule="auto"/>
              <w:jc w:val="center"/>
              <w:rPr>
                <w:rFonts w:cs="Arial"/>
                <w:sz w:val="20"/>
              </w:rPr>
            </w:pPr>
          </w:p>
          <w:p w:rsidR="00D845CE" w:rsidRPr="0076719C" w:rsidRDefault="00D845CE" w:rsidP="00E87C40">
            <w:pPr>
              <w:autoSpaceDE w:val="0"/>
              <w:autoSpaceDN w:val="0"/>
              <w:adjustRightInd w:val="0"/>
              <w:spacing w:after="0" w:line="240" w:lineRule="auto"/>
              <w:jc w:val="center"/>
              <w:rPr>
                <w:rFonts w:cs="Arial"/>
                <w:sz w:val="20"/>
              </w:rPr>
            </w:pPr>
          </w:p>
        </w:tc>
      </w:tr>
      <w:tr w:rsidR="00D845CE" w:rsidRPr="0061715D" w:rsidTr="00D845CE">
        <w:trPr>
          <w:jc w:val="center"/>
        </w:trPr>
        <w:tc>
          <w:tcPr>
            <w:tcW w:w="2357" w:type="dxa"/>
          </w:tcPr>
          <w:p w:rsidR="00D845CE" w:rsidRPr="0076719C" w:rsidRDefault="00D845CE" w:rsidP="00E87C40">
            <w:pPr>
              <w:autoSpaceDE w:val="0"/>
              <w:autoSpaceDN w:val="0"/>
              <w:adjustRightInd w:val="0"/>
              <w:spacing w:after="0" w:line="240" w:lineRule="auto"/>
              <w:jc w:val="center"/>
              <w:rPr>
                <w:rFonts w:cs="Arial"/>
                <w:sz w:val="20"/>
              </w:rPr>
            </w:pPr>
          </w:p>
        </w:tc>
        <w:tc>
          <w:tcPr>
            <w:tcW w:w="2268" w:type="dxa"/>
          </w:tcPr>
          <w:p w:rsidR="00D845CE" w:rsidRPr="0076719C" w:rsidRDefault="00D845CE" w:rsidP="00E87C40">
            <w:pPr>
              <w:autoSpaceDE w:val="0"/>
              <w:autoSpaceDN w:val="0"/>
              <w:adjustRightInd w:val="0"/>
              <w:spacing w:after="0" w:line="240" w:lineRule="auto"/>
              <w:jc w:val="center"/>
              <w:rPr>
                <w:rFonts w:cs="Arial"/>
                <w:sz w:val="20"/>
              </w:rPr>
            </w:pPr>
          </w:p>
        </w:tc>
        <w:tc>
          <w:tcPr>
            <w:tcW w:w="1701" w:type="dxa"/>
          </w:tcPr>
          <w:p w:rsidR="00D845CE" w:rsidRPr="0076719C" w:rsidRDefault="00D845CE" w:rsidP="00E87C40">
            <w:pPr>
              <w:autoSpaceDE w:val="0"/>
              <w:autoSpaceDN w:val="0"/>
              <w:adjustRightInd w:val="0"/>
              <w:spacing w:after="0" w:line="240" w:lineRule="auto"/>
              <w:jc w:val="center"/>
              <w:rPr>
                <w:rFonts w:cs="Arial"/>
                <w:sz w:val="20"/>
              </w:rPr>
            </w:pPr>
          </w:p>
        </w:tc>
        <w:tc>
          <w:tcPr>
            <w:tcW w:w="2427" w:type="dxa"/>
          </w:tcPr>
          <w:p w:rsidR="00D845CE" w:rsidRPr="0076719C" w:rsidRDefault="00D845CE" w:rsidP="00E87C40">
            <w:pPr>
              <w:autoSpaceDE w:val="0"/>
              <w:autoSpaceDN w:val="0"/>
              <w:adjustRightInd w:val="0"/>
              <w:spacing w:after="0" w:line="240" w:lineRule="auto"/>
              <w:jc w:val="center"/>
              <w:rPr>
                <w:rFonts w:cs="Arial"/>
                <w:sz w:val="20"/>
              </w:rPr>
            </w:pPr>
          </w:p>
        </w:tc>
        <w:tc>
          <w:tcPr>
            <w:tcW w:w="1346" w:type="dxa"/>
          </w:tcPr>
          <w:p w:rsidR="00D845CE" w:rsidRPr="0076719C" w:rsidRDefault="00D845CE" w:rsidP="00E87C40">
            <w:pPr>
              <w:autoSpaceDE w:val="0"/>
              <w:autoSpaceDN w:val="0"/>
              <w:adjustRightInd w:val="0"/>
              <w:spacing w:after="0" w:line="240" w:lineRule="auto"/>
              <w:jc w:val="center"/>
              <w:rPr>
                <w:rFonts w:cs="Arial"/>
                <w:sz w:val="20"/>
              </w:rPr>
            </w:pPr>
          </w:p>
          <w:p w:rsidR="00D845CE" w:rsidRPr="0076719C" w:rsidRDefault="00D845CE" w:rsidP="00E87C40">
            <w:pPr>
              <w:autoSpaceDE w:val="0"/>
              <w:autoSpaceDN w:val="0"/>
              <w:adjustRightInd w:val="0"/>
              <w:spacing w:after="0" w:line="240" w:lineRule="auto"/>
              <w:jc w:val="center"/>
              <w:rPr>
                <w:rFonts w:cs="Arial"/>
                <w:sz w:val="20"/>
              </w:rPr>
            </w:pPr>
          </w:p>
          <w:p w:rsidR="00D845CE" w:rsidRPr="0076719C" w:rsidRDefault="00D845CE" w:rsidP="00E87C40">
            <w:pPr>
              <w:autoSpaceDE w:val="0"/>
              <w:autoSpaceDN w:val="0"/>
              <w:adjustRightInd w:val="0"/>
              <w:spacing w:after="0" w:line="240" w:lineRule="auto"/>
              <w:jc w:val="center"/>
              <w:rPr>
                <w:rFonts w:cs="Arial"/>
                <w:sz w:val="20"/>
              </w:rPr>
            </w:pPr>
          </w:p>
        </w:tc>
      </w:tr>
      <w:tr w:rsidR="00D845CE" w:rsidRPr="0061715D" w:rsidTr="00D845CE">
        <w:trPr>
          <w:jc w:val="center"/>
        </w:trPr>
        <w:tc>
          <w:tcPr>
            <w:tcW w:w="2357" w:type="dxa"/>
          </w:tcPr>
          <w:p w:rsidR="00D845CE" w:rsidRPr="0076719C" w:rsidRDefault="00D845CE" w:rsidP="0076719C">
            <w:pPr>
              <w:autoSpaceDE w:val="0"/>
              <w:autoSpaceDN w:val="0"/>
              <w:adjustRightInd w:val="0"/>
              <w:spacing w:after="0" w:line="240" w:lineRule="auto"/>
              <w:jc w:val="center"/>
              <w:rPr>
                <w:rFonts w:cs="Arial"/>
                <w:sz w:val="20"/>
              </w:rPr>
            </w:pPr>
          </w:p>
        </w:tc>
        <w:tc>
          <w:tcPr>
            <w:tcW w:w="2268" w:type="dxa"/>
          </w:tcPr>
          <w:p w:rsidR="00D845CE" w:rsidRPr="0076719C" w:rsidRDefault="00D845CE" w:rsidP="0076719C">
            <w:pPr>
              <w:autoSpaceDE w:val="0"/>
              <w:autoSpaceDN w:val="0"/>
              <w:adjustRightInd w:val="0"/>
              <w:spacing w:after="0" w:line="240" w:lineRule="auto"/>
              <w:jc w:val="center"/>
              <w:rPr>
                <w:rFonts w:cs="Arial"/>
                <w:sz w:val="20"/>
              </w:rPr>
            </w:pPr>
          </w:p>
        </w:tc>
        <w:tc>
          <w:tcPr>
            <w:tcW w:w="1701" w:type="dxa"/>
          </w:tcPr>
          <w:p w:rsidR="00D845CE" w:rsidRPr="0076719C" w:rsidRDefault="00D845CE" w:rsidP="0076719C">
            <w:pPr>
              <w:autoSpaceDE w:val="0"/>
              <w:autoSpaceDN w:val="0"/>
              <w:adjustRightInd w:val="0"/>
              <w:spacing w:after="0" w:line="240" w:lineRule="auto"/>
              <w:jc w:val="center"/>
              <w:rPr>
                <w:rFonts w:cs="Arial"/>
                <w:sz w:val="20"/>
              </w:rPr>
            </w:pPr>
          </w:p>
        </w:tc>
        <w:tc>
          <w:tcPr>
            <w:tcW w:w="2427" w:type="dxa"/>
          </w:tcPr>
          <w:p w:rsidR="00D845CE" w:rsidRPr="0076719C" w:rsidRDefault="00D845CE" w:rsidP="0076719C">
            <w:pPr>
              <w:autoSpaceDE w:val="0"/>
              <w:autoSpaceDN w:val="0"/>
              <w:adjustRightInd w:val="0"/>
              <w:spacing w:after="0" w:line="240" w:lineRule="auto"/>
              <w:jc w:val="center"/>
              <w:rPr>
                <w:rFonts w:cs="Arial"/>
                <w:sz w:val="20"/>
              </w:rPr>
            </w:pPr>
          </w:p>
        </w:tc>
        <w:tc>
          <w:tcPr>
            <w:tcW w:w="1346" w:type="dxa"/>
          </w:tcPr>
          <w:p w:rsidR="00D845CE" w:rsidRPr="0076719C" w:rsidRDefault="00D845CE" w:rsidP="0076719C">
            <w:pPr>
              <w:autoSpaceDE w:val="0"/>
              <w:autoSpaceDN w:val="0"/>
              <w:adjustRightInd w:val="0"/>
              <w:spacing w:after="0" w:line="240" w:lineRule="auto"/>
              <w:jc w:val="center"/>
              <w:rPr>
                <w:rFonts w:cs="Arial"/>
                <w:sz w:val="20"/>
              </w:rPr>
            </w:pPr>
          </w:p>
          <w:p w:rsidR="00D845CE" w:rsidRPr="0076719C" w:rsidRDefault="00D845CE" w:rsidP="0076719C">
            <w:pPr>
              <w:autoSpaceDE w:val="0"/>
              <w:autoSpaceDN w:val="0"/>
              <w:adjustRightInd w:val="0"/>
              <w:spacing w:after="0" w:line="240" w:lineRule="auto"/>
              <w:jc w:val="center"/>
              <w:rPr>
                <w:rFonts w:cs="Arial"/>
                <w:sz w:val="20"/>
              </w:rPr>
            </w:pPr>
          </w:p>
          <w:p w:rsidR="00D845CE" w:rsidRPr="0076719C" w:rsidRDefault="00D845CE" w:rsidP="0076719C">
            <w:pPr>
              <w:autoSpaceDE w:val="0"/>
              <w:autoSpaceDN w:val="0"/>
              <w:adjustRightInd w:val="0"/>
              <w:spacing w:after="0" w:line="240" w:lineRule="auto"/>
              <w:jc w:val="center"/>
              <w:rPr>
                <w:rFonts w:cs="Arial"/>
                <w:sz w:val="20"/>
              </w:rPr>
            </w:pPr>
          </w:p>
        </w:tc>
      </w:tr>
      <w:tr w:rsidR="00D845CE" w:rsidRPr="0061715D" w:rsidTr="00D845CE">
        <w:trPr>
          <w:jc w:val="center"/>
        </w:trPr>
        <w:tc>
          <w:tcPr>
            <w:tcW w:w="2357" w:type="dxa"/>
          </w:tcPr>
          <w:p w:rsidR="00D845CE" w:rsidRPr="0076719C" w:rsidRDefault="00D845CE" w:rsidP="0076719C">
            <w:pPr>
              <w:autoSpaceDE w:val="0"/>
              <w:autoSpaceDN w:val="0"/>
              <w:adjustRightInd w:val="0"/>
              <w:spacing w:after="0" w:line="240" w:lineRule="auto"/>
              <w:jc w:val="center"/>
              <w:rPr>
                <w:rFonts w:cs="Arial"/>
                <w:sz w:val="20"/>
              </w:rPr>
            </w:pPr>
          </w:p>
        </w:tc>
        <w:tc>
          <w:tcPr>
            <w:tcW w:w="2268" w:type="dxa"/>
          </w:tcPr>
          <w:p w:rsidR="00D845CE" w:rsidRPr="0076719C" w:rsidRDefault="00D845CE" w:rsidP="0076719C">
            <w:pPr>
              <w:autoSpaceDE w:val="0"/>
              <w:autoSpaceDN w:val="0"/>
              <w:adjustRightInd w:val="0"/>
              <w:spacing w:after="0" w:line="240" w:lineRule="auto"/>
              <w:jc w:val="center"/>
              <w:rPr>
                <w:rFonts w:cs="Arial"/>
                <w:sz w:val="20"/>
              </w:rPr>
            </w:pPr>
          </w:p>
        </w:tc>
        <w:tc>
          <w:tcPr>
            <w:tcW w:w="1701" w:type="dxa"/>
          </w:tcPr>
          <w:p w:rsidR="00D845CE" w:rsidRPr="0076719C" w:rsidRDefault="00D845CE" w:rsidP="0076719C">
            <w:pPr>
              <w:autoSpaceDE w:val="0"/>
              <w:autoSpaceDN w:val="0"/>
              <w:adjustRightInd w:val="0"/>
              <w:spacing w:after="0" w:line="240" w:lineRule="auto"/>
              <w:jc w:val="center"/>
              <w:rPr>
                <w:rFonts w:cs="Arial"/>
                <w:sz w:val="20"/>
              </w:rPr>
            </w:pPr>
          </w:p>
        </w:tc>
        <w:tc>
          <w:tcPr>
            <w:tcW w:w="2427" w:type="dxa"/>
          </w:tcPr>
          <w:p w:rsidR="00D845CE" w:rsidRPr="0076719C" w:rsidRDefault="00D845CE" w:rsidP="0076719C">
            <w:pPr>
              <w:autoSpaceDE w:val="0"/>
              <w:autoSpaceDN w:val="0"/>
              <w:adjustRightInd w:val="0"/>
              <w:spacing w:after="0" w:line="240" w:lineRule="auto"/>
              <w:jc w:val="center"/>
              <w:rPr>
                <w:rFonts w:cs="Arial"/>
                <w:sz w:val="20"/>
              </w:rPr>
            </w:pPr>
          </w:p>
        </w:tc>
        <w:tc>
          <w:tcPr>
            <w:tcW w:w="1346" w:type="dxa"/>
          </w:tcPr>
          <w:p w:rsidR="00D845CE" w:rsidRPr="0076719C" w:rsidRDefault="00D845CE" w:rsidP="0076719C">
            <w:pPr>
              <w:autoSpaceDE w:val="0"/>
              <w:autoSpaceDN w:val="0"/>
              <w:adjustRightInd w:val="0"/>
              <w:spacing w:after="0" w:line="240" w:lineRule="auto"/>
              <w:jc w:val="center"/>
              <w:rPr>
                <w:rFonts w:cs="Arial"/>
                <w:sz w:val="20"/>
              </w:rPr>
            </w:pPr>
          </w:p>
          <w:p w:rsidR="00D845CE" w:rsidRPr="0076719C" w:rsidRDefault="00D845CE" w:rsidP="0076719C">
            <w:pPr>
              <w:autoSpaceDE w:val="0"/>
              <w:autoSpaceDN w:val="0"/>
              <w:adjustRightInd w:val="0"/>
              <w:spacing w:after="0" w:line="240" w:lineRule="auto"/>
              <w:jc w:val="center"/>
              <w:rPr>
                <w:rFonts w:cs="Arial"/>
                <w:sz w:val="20"/>
              </w:rPr>
            </w:pPr>
          </w:p>
          <w:p w:rsidR="00D845CE" w:rsidRPr="0076719C" w:rsidRDefault="00D845CE" w:rsidP="0076719C">
            <w:pPr>
              <w:autoSpaceDE w:val="0"/>
              <w:autoSpaceDN w:val="0"/>
              <w:adjustRightInd w:val="0"/>
              <w:spacing w:after="0" w:line="240" w:lineRule="auto"/>
              <w:jc w:val="center"/>
              <w:rPr>
                <w:rFonts w:cs="Arial"/>
                <w:sz w:val="20"/>
              </w:rPr>
            </w:pPr>
          </w:p>
        </w:tc>
      </w:tr>
      <w:tr w:rsidR="00D845CE" w:rsidRPr="0061715D" w:rsidTr="0066474D">
        <w:trPr>
          <w:jc w:val="center"/>
        </w:trPr>
        <w:tc>
          <w:tcPr>
            <w:tcW w:w="2357" w:type="dxa"/>
          </w:tcPr>
          <w:p w:rsidR="00D845CE" w:rsidRPr="0076719C" w:rsidRDefault="00D845CE" w:rsidP="0066474D">
            <w:pPr>
              <w:autoSpaceDE w:val="0"/>
              <w:autoSpaceDN w:val="0"/>
              <w:adjustRightInd w:val="0"/>
              <w:spacing w:after="0" w:line="240" w:lineRule="auto"/>
              <w:jc w:val="center"/>
              <w:rPr>
                <w:rFonts w:cs="Arial"/>
                <w:sz w:val="20"/>
              </w:rPr>
            </w:pPr>
          </w:p>
        </w:tc>
        <w:tc>
          <w:tcPr>
            <w:tcW w:w="2268" w:type="dxa"/>
          </w:tcPr>
          <w:p w:rsidR="00D845CE" w:rsidRPr="0076719C" w:rsidRDefault="00D845CE" w:rsidP="0066474D">
            <w:pPr>
              <w:autoSpaceDE w:val="0"/>
              <w:autoSpaceDN w:val="0"/>
              <w:adjustRightInd w:val="0"/>
              <w:spacing w:after="0" w:line="240" w:lineRule="auto"/>
              <w:jc w:val="center"/>
              <w:rPr>
                <w:rFonts w:cs="Arial"/>
                <w:sz w:val="20"/>
              </w:rPr>
            </w:pPr>
          </w:p>
        </w:tc>
        <w:tc>
          <w:tcPr>
            <w:tcW w:w="1701" w:type="dxa"/>
          </w:tcPr>
          <w:p w:rsidR="00D845CE" w:rsidRPr="0076719C" w:rsidRDefault="00D845CE" w:rsidP="0066474D">
            <w:pPr>
              <w:autoSpaceDE w:val="0"/>
              <w:autoSpaceDN w:val="0"/>
              <w:adjustRightInd w:val="0"/>
              <w:spacing w:after="0" w:line="240" w:lineRule="auto"/>
              <w:jc w:val="center"/>
              <w:rPr>
                <w:rFonts w:cs="Arial"/>
                <w:sz w:val="20"/>
              </w:rPr>
            </w:pPr>
          </w:p>
        </w:tc>
        <w:tc>
          <w:tcPr>
            <w:tcW w:w="2427" w:type="dxa"/>
          </w:tcPr>
          <w:p w:rsidR="00D845CE" w:rsidRPr="0076719C" w:rsidRDefault="00D845CE" w:rsidP="0066474D">
            <w:pPr>
              <w:autoSpaceDE w:val="0"/>
              <w:autoSpaceDN w:val="0"/>
              <w:adjustRightInd w:val="0"/>
              <w:spacing w:after="0" w:line="240" w:lineRule="auto"/>
              <w:jc w:val="center"/>
              <w:rPr>
                <w:rFonts w:cs="Arial"/>
                <w:sz w:val="20"/>
              </w:rPr>
            </w:pPr>
          </w:p>
        </w:tc>
        <w:tc>
          <w:tcPr>
            <w:tcW w:w="1346" w:type="dxa"/>
          </w:tcPr>
          <w:p w:rsidR="00D845CE" w:rsidRPr="0076719C" w:rsidRDefault="00D845CE" w:rsidP="0066474D">
            <w:pPr>
              <w:autoSpaceDE w:val="0"/>
              <w:autoSpaceDN w:val="0"/>
              <w:adjustRightInd w:val="0"/>
              <w:spacing w:after="0" w:line="240" w:lineRule="auto"/>
              <w:jc w:val="center"/>
              <w:rPr>
                <w:rFonts w:cs="Arial"/>
                <w:sz w:val="20"/>
              </w:rPr>
            </w:pPr>
          </w:p>
          <w:p w:rsidR="00D845CE" w:rsidRPr="0076719C" w:rsidRDefault="00D845CE" w:rsidP="0066474D">
            <w:pPr>
              <w:autoSpaceDE w:val="0"/>
              <w:autoSpaceDN w:val="0"/>
              <w:adjustRightInd w:val="0"/>
              <w:spacing w:after="0" w:line="240" w:lineRule="auto"/>
              <w:jc w:val="center"/>
              <w:rPr>
                <w:rFonts w:cs="Arial"/>
                <w:sz w:val="20"/>
              </w:rPr>
            </w:pPr>
          </w:p>
          <w:p w:rsidR="00D845CE" w:rsidRPr="0076719C" w:rsidRDefault="00D845CE" w:rsidP="0066474D">
            <w:pPr>
              <w:autoSpaceDE w:val="0"/>
              <w:autoSpaceDN w:val="0"/>
              <w:adjustRightInd w:val="0"/>
              <w:spacing w:after="0" w:line="240" w:lineRule="auto"/>
              <w:jc w:val="center"/>
              <w:rPr>
                <w:rFonts w:cs="Arial"/>
                <w:sz w:val="20"/>
              </w:rPr>
            </w:pPr>
          </w:p>
        </w:tc>
      </w:tr>
      <w:tr w:rsidR="00D845CE" w:rsidRPr="0061715D" w:rsidTr="0066474D">
        <w:trPr>
          <w:jc w:val="center"/>
        </w:trPr>
        <w:tc>
          <w:tcPr>
            <w:tcW w:w="2357" w:type="dxa"/>
          </w:tcPr>
          <w:p w:rsidR="00D845CE" w:rsidRPr="0076719C" w:rsidRDefault="00D845CE" w:rsidP="0066474D">
            <w:pPr>
              <w:autoSpaceDE w:val="0"/>
              <w:autoSpaceDN w:val="0"/>
              <w:adjustRightInd w:val="0"/>
              <w:spacing w:after="0" w:line="240" w:lineRule="auto"/>
              <w:jc w:val="center"/>
              <w:rPr>
                <w:rFonts w:cs="Arial"/>
                <w:sz w:val="20"/>
              </w:rPr>
            </w:pPr>
          </w:p>
        </w:tc>
        <w:tc>
          <w:tcPr>
            <w:tcW w:w="2268" w:type="dxa"/>
          </w:tcPr>
          <w:p w:rsidR="00D845CE" w:rsidRPr="0076719C" w:rsidRDefault="00D845CE" w:rsidP="0066474D">
            <w:pPr>
              <w:autoSpaceDE w:val="0"/>
              <w:autoSpaceDN w:val="0"/>
              <w:adjustRightInd w:val="0"/>
              <w:spacing w:after="0" w:line="240" w:lineRule="auto"/>
              <w:jc w:val="center"/>
              <w:rPr>
                <w:rFonts w:cs="Arial"/>
                <w:sz w:val="20"/>
              </w:rPr>
            </w:pPr>
          </w:p>
        </w:tc>
        <w:tc>
          <w:tcPr>
            <w:tcW w:w="1701" w:type="dxa"/>
          </w:tcPr>
          <w:p w:rsidR="00D845CE" w:rsidRPr="0076719C" w:rsidRDefault="00D845CE" w:rsidP="0066474D">
            <w:pPr>
              <w:autoSpaceDE w:val="0"/>
              <w:autoSpaceDN w:val="0"/>
              <w:adjustRightInd w:val="0"/>
              <w:spacing w:after="0" w:line="240" w:lineRule="auto"/>
              <w:jc w:val="center"/>
              <w:rPr>
                <w:rFonts w:cs="Arial"/>
                <w:sz w:val="20"/>
              </w:rPr>
            </w:pPr>
          </w:p>
        </w:tc>
        <w:tc>
          <w:tcPr>
            <w:tcW w:w="2427" w:type="dxa"/>
          </w:tcPr>
          <w:p w:rsidR="00D845CE" w:rsidRPr="0076719C" w:rsidRDefault="00D845CE" w:rsidP="0066474D">
            <w:pPr>
              <w:autoSpaceDE w:val="0"/>
              <w:autoSpaceDN w:val="0"/>
              <w:adjustRightInd w:val="0"/>
              <w:spacing w:after="0" w:line="240" w:lineRule="auto"/>
              <w:jc w:val="center"/>
              <w:rPr>
                <w:rFonts w:cs="Arial"/>
                <w:sz w:val="20"/>
              </w:rPr>
            </w:pPr>
          </w:p>
        </w:tc>
        <w:tc>
          <w:tcPr>
            <w:tcW w:w="1346" w:type="dxa"/>
          </w:tcPr>
          <w:p w:rsidR="00D845CE" w:rsidRPr="0076719C" w:rsidRDefault="00D845CE" w:rsidP="0066474D">
            <w:pPr>
              <w:autoSpaceDE w:val="0"/>
              <w:autoSpaceDN w:val="0"/>
              <w:adjustRightInd w:val="0"/>
              <w:spacing w:after="0" w:line="240" w:lineRule="auto"/>
              <w:jc w:val="center"/>
              <w:rPr>
                <w:rFonts w:cs="Arial"/>
                <w:sz w:val="20"/>
              </w:rPr>
            </w:pPr>
          </w:p>
          <w:p w:rsidR="00D845CE" w:rsidRPr="0076719C" w:rsidRDefault="00D845CE" w:rsidP="0066474D">
            <w:pPr>
              <w:autoSpaceDE w:val="0"/>
              <w:autoSpaceDN w:val="0"/>
              <w:adjustRightInd w:val="0"/>
              <w:spacing w:after="0" w:line="240" w:lineRule="auto"/>
              <w:jc w:val="center"/>
              <w:rPr>
                <w:rFonts w:cs="Arial"/>
                <w:sz w:val="20"/>
              </w:rPr>
            </w:pPr>
          </w:p>
          <w:p w:rsidR="00D845CE" w:rsidRPr="0076719C" w:rsidRDefault="00D845CE" w:rsidP="0066474D">
            <w:pPr>
              <w:autoSpaceDE w:val="0"/>
              <w:autoSpaceDN w:val="0"/>
              <w:adjustRightInd w:val="0"/>
              <w:spacing w:after="0" w:line="240" w:lineRule="auto"/>
              <w:jc w:val="center"/>
              <w:rPr>
                <w:rFonts w:cs="Arial"/>
                <w:sz w:val="20"/>
              </w:rPr>
            </w:pPr>
          </w:p>
        </w:tc>
      </w:tr>
      <w:tr w:rsidR="00D845CE" w:rsidRPr="0061715D" w:rsidTr="0066474D">
        <w:trPr>
          <w:jc w:val="center"/>
        </w:trPr>
        <w:tc>
          <w:tcPr>
            <w:tcW w:w="2357" w:type="dxa"/>
          </w:tcPr>
          <w:p w:rsidR="00D845CE" w:rsidRPr="0076719C" w:rsidRDefault="00D845CE" w:rsidP="0066474D">
            <w:pPr>
              <w:autoSpaceDE w:val="0"/>
              <w:autoSpaceDN w:val="0"/>
              <w:adjustRightInd w:val="0"/>
              <w:spacing w:after="0" w:line="240" w:lineRule="auto"/>
              <w:jc w:val="center"/>
              <w:rPr>
                <w:rFonts w:cs="Arial"/>
                <w:sz w:val="20"/>
              </w:rPr>
            </w:pPr>
          </w:p>
        </w:tc>
        <w:tc>
          <w:tcPr>
            <w:tcW w:w="2268" w:type="dxa"/>
          </w:tcPr>
          <w:p w:rsidR="00D845CE" w:rsidRPr="0076719C" w:rsidRDefault="00D845CE" w:rsidP="0066474D">
            <w:pPr>
              <w:autoSpaceDE w:val="0"/>
              <w:autoSpaceDN w:val="0"/>
              <w:adjustRightInd w:val="0"/>
              <w:spacing w:after="0" w:line="240" w:lineRule="auto"/>
              <w:jc w:val="center"/>
              <w:rPr>
                <w:rFonts w:cs="Arial"/>
                <w:sz w:val="20"/>
              </w:rPr>
            </w:pPr>
          </w:p>
        </w:tc>
        <w:tc>
          <w:tcPr>
            <w:tcW w:w="1701" w:type="dxa"/>
          </w:tcPr>
          <w:p w:rsidR="00D845CE" w:rsidRPr="0076719C" w:rsidRDefault="00D845CE" w:rsidP="0066474D">
            <w:pPr>
              <w:autoSpaceDE w:val="0"/>
              <w:autoSpaceDN w:val="0"/>
              <w:adjustRightInd w:val="0"/>
              <w:spacing w:after="0" w:line="240" w:lineRule="auto"/>
              <w:jc w:val="center"/>
              <w:rPr>
                <w:rFonts w:cs="Arial"/>
                <w:sz w:val="20"/>
              </w:rPr>
            </w:pPr>
          </w:p>
        </w:tc>
        <w:tc>
          <w:tcPr>
            <w:tcW w:w="2427" w:type="dxa"/>
          </w:tcPr>
          <w:p w:rsidR="00D845CE" w:rsidRPr="0076719C" w:rsidRDefault="00D845CE" w:rsidP="0066474D">
            <w:pPr>
              <w:autoSpaceDE w:val="0"/>
              <w:autoSpaceDN w:val="0"/>
              <w:adjustRightInd w:val="0"/>
              <w:spacing w:after="0" w:line="240" w:lineRule="auto"/>
              <w:jc w:val="center"/>
              <w:rPr>
                <w:rFonts w:cs="Arial"/>
                <w:sz w:val="20"/>
              </w:rPr>
            </w:pPr>
          </w:p>
        </w:tc>
        <w:tc>
          <w:tcPr>
            <w:tcW w:w="1346" w:type="dxa"/>
          </w:tcPr>
          <w:p w:rsidR="00D845CE" w:rsidRPr="0076719C" w:rsidRDefault="00D845CE" w:rsidP="0066474D">
            <w:pPr>
              <w:autoSpaceDE w:val="0"/>
              <w:autoSpaceDN w:val="0"/>
              <w:adjustRightInd w:val="0"/>
              <w:spacing w:after="0" w:line="240" w:lineRule="auto"/>
              <w:jc w:val="center"/>
              <w:rPr>
                <w:rFonts w:cs="Arial"/>
                <w:sz w:val="20"/>
              </w:rPr>
            </w:pPr>
          </w:p>
          <w:p w:rsidR="00D845CE" w:rsidRPr="0076719C" w:rsidRDefault="00D845CE" w:rsidP="0066474D">
            <w:pPr>
              <w:autoSpaceDE w:val="0"/>
              <w:autoSpaceDN w:val="0"/>
              <w:adjustRightInd w:val="0"/>
              <w:spacing w:after="0" w:line="240" w:lineRule="auto"/>
              <w:jc w:val="center"/>
              <w:rPr>
                <w:rFonts w:cs="Arial"/>
                <w:sz w:val="20"/>
              </w:rPr>
            </w:pPr>
          </w:p>
          <w:p w:rsidR="00D845CE" w:rsidRPr="0076719C" w:rsidRDefault="00D845CE" w:rsidP="0066474D">
            <w:pPr>
              <w:autoSpaceDE w:val="0"/>
              <w:autoSpaceDN w:val="0"/>
              <w:adjustRightInd w:val="0"/>
              <w:spacing w:after="0" w:line="240" w:lineRule="auto"/>
              <w:jc w:val="center"/>
              <w:rPr>
                <w:rFonts w:cs="Arial"/>
                <w:sz w:val="20"/>
              </w:rPr>
            </w:pPr>
          </w:p>
        </w:tc>
      </w:tr>
      <w:tr w:rsidR="00D845CE" w:rsidRPr="0061715D" w:rsidTr="0066474D">
        <w:trPr>
          <w:jc w:val="center"/>
        </w:trPr>
        <w:tc>
          <w:tcPr>
            <w:tcW w:w="2357" w:type="dxa"/>
          </w:tcPr>
          <w:p w:rsidR="00D845CE" w:rsidRPr="0076719C" w:rsidRDefault="00D845CE" w:rsidP="0066474D">
            <w:pPr>
              <w:autoSpaceDE w:val="0"/>
              <w:autoSpaceDN w:val="0"/>
              <w:adjustRightInd w:val="0"/>
              <w:spacing w:after="0" w:line="240" w:lineRule="auto"/>
              <w:jc w:val="center"/>
              <w:rPr>
                <w:rFonts w:cs="Arial"/>
                <w:sz w:val="20"/>
              </w:rPr>
            </w:pPr>
          </w:p>
        </w:tc>
        <w:tc>
          <w:tcPr>
            <w:tcW w:w="2268" w:type="dxa"/>
          </w:tcPr>
          <w:p w:rsidR="00D845CE" w:rsidRPr="0076719C" w:rsidRDefault="00D845CE" w:rsidP="0066474D">
            <w:pPr>
              <w:autoSpaceDE w:val="0"/>
              <w:autoSpaceDN w:val="0"/>
              <w:adjustRightInd w:val="0"/>
              <w:spacing w:after="0" w:line="240" w:lineRule="auto"/>
              <w:jc w:val="center"/>
              <w:rPr>
                <w:rFonts w:cs="Arial"/>
                <w:sz w:val="20"/>
              </w:rPr>
            </w:pPr>
          </w:p>
        </w:tc>
        <w:tc>
          <w:tcPr>
            <w:tcW w:w="1701" w:type="dxa"/>
          </w:tcPr>
          <w:p w:rsidR="00D845CE" w:rsidRPr="0076719C" w:rsidRDefault="00D845CE" w:rsidP="0066474D">
            <w:pPr>
              <w:autoSpaceDE w:val="0"/>
              <w:autoSpaceDN w:val="0"/>
              <w:adjustRightInd w:val="0"/>
              <w:spacing w:after="0" w:line="240" w:lineRule="auto"/>
              <w:jc w:val="center"/>
              <w:rPr>
                <w:rFonts w:cs="Arial"/>
                <w:sz w:val="20"/>
              </w:rPr>
            </w:pPr>
          </w:p>
        </w:tc>
        <w:tc>
          <w:tcPr>
            <w:tcW w:w="2427" w:type="dxa"/>
          </w:tcPr>
          <w:p w:rsidR="00D845CE" w:rsidRPr="0076719C" w:rsidRDefault="00D845CE" w:rsidP="0066474D">
            <w:pPr>
              <w:autoSpaceDE w:val="0"/>
              <w:autoSpaceDN w:val="0"/>
              <w:adjustRightInd w:val="0"/>
              <w:spacing w:after="0" w:line="240" w:lineRule="auto"/>
              <w:jc w:val="center"/>
              <w:rPr>
                <w:rFonts w:cs="Arial"/>
                <w:sz w:val="20"/>
              </w:rPr>
            </w:pPr>
          </w:p>
        </w:tc>
        <w:tc>
          <w:tcPr>
            <w:tcW w:w="1346" w:type="dxa"/>
          </w:tcPr>
          <w:p w:rsidR="00D845CE" w:rsidRPr="0076719C" w:rsidRDefault="00D845CE" w:rsidP="0066474D">
            <w:pPr>
              <w:autoSpaceDE w:val="0"/>
              <w:autoSpaceDN w:val="0"/>
              <w:adjustRightInd w:val="0"/>
              <w:spacing w:after="0" w:line="240" w:lineRule="auto"/>
              <w:jc w:val="center"/>
              <w:rPr>
                <w:rFonts w:cs="Arial"/>
                <w:sz w:val="20"/>
              </w:rPr>
            </w:pPr>
          </w:p>
          <w:p w:rsidR="00D845CE" w:rsidRPr="0076719C" w:rsidRDefault="00D845CE" w:rsidP="0066474D">
            <w:pPr>
              <w:autoSpaceDE w:val="0"/>
              <w:autoSpaceDN w:val="0"/>
              <w:adjustRightInd w:val="0"/>
              <w:spacing w:after="0" w:line="240" w:lineRule="auto"/>
              <w:jc w:val="center"/>
              <w:rPr>
                <w:rFonts w:cs="Arial"/>
                <w:sz w:val="20"/>
              </w:rPr>
            </w:pPr>
          </w:p>
          <w:p w:rsidR="00D845CE" w:rsidRPr="0076719C" w:rsidRDefault="00D845CE" w:rsidP="0066474D">
            <w:pPr>
              <w:autoSpaceDE w:val="0"/>
              <w:autoSpaceDN w:val="0"/>
              <w:adjustRightInd w:val="0"/>
              <w:spacing w:after="0" w:line="240" w:lineRule="auto"/>
              <w:jc w:val="center"/>
              <w:rPr>
                <w:rFonts w:cs="Arial"/>
                <w:sz w:val="20"/>
              </w:rPr>
            </w:pPr>
          </w:p>
        </w:tc>
      </w:tr>
    </w:tbl>
    <w:p w:rsidR="009212BE" w:rsidRDefault="009212BE" w:rsidP="00096327">
      <w:pPr>
        <w:autoSpaceDE w:val="0"/>
        <w:autoSpaceDN w:val="0"/>
        <w:adjustRightInd w:val="0"/>
        <w:spacing w:after="0" w:line="240" w:lineRule="auto"/>
        <w:rPr>
          <w:rFonts w:cs="Arial"/>
          <w:b/>
          <w:bCs/>
        </w:rPr>
      </w:pPr>
    </w:p>
    <w:p w:rsidR="00096327" w:rsidRPr="00D101FB" w:rsidRDefault="00096327" w:rsidP="00096327">
      <w:pPr>
        <w:autoSpaceDE w:val="0"/>
        <w:autoSpaceDN w:val="0"/>
        <w:adjustRightInd w:val="0"/>
        <w:spacing w:after="0" w:line="240" w:lineRule="auto"/>
        <w:rPr>
          <w:rFonts w:cs="Arial"/>
          <w:b/>
          <w:bCs/>
        </w:rPr>
      </w:pPr>
      <w:r w:rsidRPr="00D101FB">
        <w:rPr>
          <w:rFonts w:cs="Arial"/>
          <w:b/>
          <w:bCs/>
        </w:rPr>
        <w:t>Data</w:t>
      </w:r>
      <w:r w:rsidRPr="00D101FB">
        <w:rPr>
          <w:rFonts w:cs="Arial"/>
        </w:rPr>
        <w:t xml:space="preserve">________________________________ </w:t>
      </w:r>
      <w:r w:rsidRPr="00D101FB">
        <w:rPr>
          <w:rFonts w:cs="Arial"/>
          <w:b/>
          <w:bCs/>
        </w:rPr>
        <w:t>Firma _________________________________________</w:t>
      </w:r>
    </w:p>
    <w:p w:rsidR="006406E5" w:rsidRDefault="006406E5" w:rsidP="00096327">
      <w:pPr>
        <w:autoSpaceDE w:val="0"/>
        <w:autoSpaceDN w:val="0"/>
        <w:adjustRightInd w:val="0"/>
        <w:spacing w:after="0" w:line="240" w:lineRule="auto"/>
        <w:rPr>
          <w:rFonts w:cs="Arial"/>
          <w:b/>
          <w:bCs/>
          <w:sz w:val="24"/>
        </w:rPr>
      </w:pPr>
    </w:p>
    <w:p w:rsidR="004C3A14" w:rsidRDefault="004C3A14" w:rsidP="00096327">
      <w:pPr>
        <w:autoSpaceDE w:val="0"/>
        <w:autoSpaceDN w:val="0"/>
        <w:adjustRightInd w:val="0"/>
        <w:spacing w:after="0" w:line="240" w:lineRule="auto"/>
        <w:rPr>
          <w:rFonts w:cs="Arial"/>
          <w:b/>
          <w:bCs/>
          <w:sz w:val="24"/>
        </w:rPr>
      </w:pPr>
    </w:p>
    <w:p w:rsidR="004C3A14" w:rsidRDefault="004C3A14" w:rsidP="00096327">
      <w:pPr>
        <w:autoSpaceDE w:val="0"/>
        <w:autoSpaceDN w:val="0"/>
        <w:adjustRightInd w:val="0"/>
        <w:spacing w:after="0" w:line="240" w:lineRule="auto"/>
        <w:rPr>
          <w:rFonts w:cs="Arial"/>
          <w:b/>
          <w:bCs/>
          <w:sz w:val="24"/>
        </w:rPr>
      </w:pPr>
    </w:p>
    <w:p w:rsidR="00096327" w:rsidRPr="00AC3624" w:rsidRDefault="00096327" w:rsidP="00096327">
      <w:pPr>
        <w:autoSpaceDE w:val="0"/>
        <w:autoSpaceDN w:val="0"/>
        <w:adjustRightInd w:val="0"/>
        <w:spacing w:after="0" w:line="240" w:lineRule="auto"/>
        <w:rPr>
          <w:rFonts w:cs="Arial"/>
          <w:b/>
          <w:bCs/>
        </w:rPr>
      </w:pPr>
      <w:r w:rsidRPr="00AC3624">
        <w:rPr>
          <w:rFonts w:cs="Arial"/>
          <w:b/>
          <w:bCs/>
        </w:rPr>
        <w:t>Note per la compilazione</w:t>
      </w:r>
    </w:p>
    <w:p w:rsidR="00096327" w:rsidRPr="00AC3624" w:rsidRDefault="00096327" w:rsidP="00096327">
      <w:pPr>
        <w:autoSpaceDE w:val="0"/>
        <w:autoSpaceDN w:val="0"/>
        <w:adjustRightInd w:val="0"/>
        <w:spacing w:after="0" w:line="240" w:lineRule="auto"/>
        <w:rPr>
          <w:rFonts w:cs="Arial"/>
        </w:rPr>
      </w:pPr>
      <w:r w:rsidRPr="00AC3624">
        <w:rPr>
          <w:rFonts w:cs="Arial"/>
        </w:rPr>
        <w:t>1 Indicare la tipologia del titolo dichiarato</w:t>
      </w:r>
      <w:r w:rsidR="00BD5EE9">
        <w:rPr>
          <w:rFonts w:cs="Arial"/>
        </w:rPr>
        <w:t>.</w:t>
      </w:r>
    </w:p>
    <w:p w:rsidR="00096327" w:rsidRPr="00AC3624" w:rsidRDefault="00D845CE" w:rsidP="00096327">
      <w:pPr>
        <w:autoSpaceDE w:val="0"/>
        <w:autoSpaceDN w:val="0"/>
        <w:adjustRightInd w:val="0"/>
        <w:spacing w:after="0" w:line="240" w:lineRule="auto"/>
        <w:rPr>
          <w:rFonts w:cs="Arial"/>
        </w:rPr>
      </w:pPr>
      <w:r>
        <w:rPr>
          <w:rFonts w:cs="Arial"/>
        </w:rPr>
        <w:t>2</w:t>
      </w:r>
      <w:r w:rsidR="00096327" w:rsidRPr="00AC3624">
        <w:rPr>
          <w:rFonts w:cs="Arial"/>
        </w:rPr>
        <w:t xml:space="preserve"> Indicare la specialità nella quale è stato conseguito il titolo dichiarato, es.: Master di I livello in Musica da film</w:t>
      </w:r>
      <w:r w:rsidR="00BD5EE9">
        <w:rPr>
          <w:rFonts w:cs="Arial"/>
        </w:rPr>
        <w:t>.</w:t>
      </w:r>
    </w:p>
    <w:p w:rsidR="00096327" w:rsidRPr="00AC3624" w:rsidRDefault="00D845CE" w:rsidP="00096327">
      <w:pPr>
        <w:autoSpaceDE w:val="0"/>
        <w:autoSpaceDN w:val="0"/>
        <w:adjustRightInd w:val="0"/>
        <w:spacing w:after="0" w:line="240" w:lineRule="auto"/>
        <w:rPr>
          <w:rFonts w:cs="Arial"/>
        </w:rPr>
      </w:pPr>
      <w:r>
        <w:rPr>
          <w:rFonts w:cs="Arial"/>
        </w:rPr>
        <w:t>3</w:t>
      </w:r>
      <w:r w:rsidR="00096327" w:rsidRPr="00AC3624">
        <w:rPr>
          <w:rFonts w:cs="Arial"/>
        </w:rPr>
        <w:t xml:space="preserve"> Indicare la denominazione del Conservatorio / IMP / Università / Istituzione estera presso la quale è stato conseguito il titolo</w:t>
      </w:r>
      <w:r w:rsidR="00BD5EE9">
        <w:rPr>
          <w:rFonts w:cs="Arial"/>
        </w:rPr>
        <w:t>.</w:t>
      </w:r>
    </w:p>
    <w:p w:rsidR="00BC0F9F" w:rsidRDefault="00BC0F9F" w:rsidP="00B05536">
      <w:pPr>
        <w:autoSpaceDE w:val="0"/>
        <w:autoSpaceDN w:val="0"/>
        <w:adjustRightInd w:val="0"/>
        <w:spacing w:after="0" w:line="240" w:lineRule="auto"/>
      </w:pPr>
    </w:p>
    <w:p w:rsidR="00096327" w:rsidRDefault="00096327" w:rsidP="00B05536">
      <w:pPr>
        <w:autoSpaceDE w:val="0"/>
        <w:autoSpaceDN w:val="0"/>
        <w:adjustRightInd w:val="0"/>
        <w:spacing w:after="0" w:line="240" w:lineRule="auto"/>
        <w:rPr>
          <w:rFonts w:cs="Arial"/>
          <w:b/>
          <w:bCs/>
        </w:rPr>
      </w:pPr>
      <w:r w:rsidRPr="00D101FB">
        <w:rPr>
          <w:rFonts w:cs="Arial"/>
          <w:b/>
          <w:bCs/>
        </w:rPr>
        <w:lastRenderedPageBreak/>
        <w:t>Allegato 4/3 foglio n. _____</w:t>
      </w:r>
    </w:p>
    <w:p w:rsidR="006406E5" w:rsidRPr="00D101FB" w:rsidRDefault="006406E5" w:rsidP="00B05536">
      <w:pPr>
        <w:autoSpaceDE w:val="0"/>
        <w:autoSpaceDN w:val="0"/>
        <w:adjustRightInd w:val="0"/>
        <w:spacing w:after="0" w:line="240" w:lineRule="auto"/>
        <w:rPr>
          <w:rFonts w:cs="Arial"/>
          <w:b/>
          <w:bCs/>
        </w:rPr>
      </w:pPr>
    </w:p>
    <w:p w:rsidR="00096327" w:rsidRPr="005F10CD" w:rsidRDefault="00096327" w:rsidP="009212BE">
      <w:pPr>
        <w:autoSpaceDE w:val="0"/>
        <w:autoSpaceDN w:val="0"/>
        <w:adjustRightInd w:val="0"/>
        <w:spacing w:after="0" w:line="240" w:lineRule="auto"/>
        <w:jc w:val="center"/>
        <w:rPr>
          <w:rFonts w:cs="Arial"/>
          <w:b/>
          <w:bCs/>
        </w:rPr>
      </w:pPr>
      <w:r w:rsidRPr="005F10CD">
        <w:rPr>
          <w:rFonts w:cs="Arial"/>
          <w:b/>
          <w:bCs/>
        </w:rPr>
        <w:t>DICHIARAZIONE SOSTITUTIVA DI CERTIFICAZIONE</w:t>
      </w:r>
    </w:p>
    <w:p w:rsidR="00096327" w:rsidRPr="005F10CD" w:rsidRDefault="00096327" w:rsidP="009212BE">
      <w:pPr>
        <w:autoSpaceDE w:val="0"/>
        <w:autoSpaceDN w:val="0"/>
        <w:adjustRightInd w:val="0"/>
        <w:spacing w:after="0" w:line="240" w:lineRule="auto"/>
        <w:jc w:val="center"/>
        <w:rPr>
          <w:rFonts w:cs="Arial"/>
          <w:sz w:val="18"/>
        </w:rPr>
      </w:pPr>
      <w:r w:rsidRPr="005F10CD">
        <w:rPr>
          <w:rFonts w:cs="Arial"/>
          <w:sz w:val="18"/>
        </w:rPr>
        <w:t>(Art. 46 D.P.R. 28 dicembre 2000, n°445)</w:t>
      </w:r>
    </w:p>
    <w:p w:rsidR="00096327" w:rsidRPr="005F10CD" w:rsidRDefault="00096327" w:rsidP="009212BE">
      <w:pPr>
        <w:autoSpaceDE w:val="0"/>
        <w:autoSpaceDN w:val="0"/>
        <w:adjustRightInd w:val="0"/>
        <w:spacing w:after="0" w:line="240" w:lineRule="auto"/>
        <w:jc w:val="center"/>
        <w:rPr>
          <w:rFonts w:cs="Arial"/>
          <w:b/>
          <w:bCs/>
          <w:sz w:val="24"/>
        </w:rPr>
      </w:pPr>
      <w:r w:rsidRPr="005F10CD">
        <w:rPr>
          <w:rFonts w:cs="Arial"/>
          <w:b/>
          <w:bCs/>
          <w:sz w:val="24"/>
        </w:rPr>
        <w:t>TITOLI ARTISTICO-CULTURALI -PROFESSIONALI</w:t>
      </w:r>
    </w:p>
    <w:p w:rsidR="00096327" w:rsidRPr="005F10CD" w:rsidRDefault="00096327" w:rsidP="009212BE">
      <w:pPr>
        <w:autoSpaceDE w:val="0"/>
        <w:autoSpaceDN w:val="0"/>
        <w:adjustRightInd w:val="0"/>
        <w:spacing w:after="0" w:line="240" w:lineRule="auto"/>
        <w:jc w:val="center"/>
        <w:rPr>
          <w:rFonts w:cs="Arial"/>
          <w:sz w:val="18"/>
        </w:rPr>
      </w:pPr>
      <w:r w:rsidRPr="005F10CD">
        <w:rPr>
          <w:rFonts w:cs="Arial"/>
          <w:sz w:val="18"/>
        </w:rPr>
        <w:t xml:space="preserve">lettera B) n.6 tabella valutazione </w:t>
      </w:r>
      <w:r w:rsidR="00094D9C">
        <w:rPr>
          <w:rFonts w:cs="Arial"/>
          <w:sz w:val="18"/>
          <w:szCs w:val="18"/>
        </w:rPr>
        <w:t>M</w:t>
      </w:r>
      <w:r w:rsidR="00094D9C" w:rsidRPr="00550EA2">
        <w:rPr>
          <w:rFonts w:cs="Arial"/>
          <w:sz w:val="18"/>
          <w:szCs w:val="18"/>
        </w:rPr>
        <w:t>iur prot.</w:t>
      </w:r>
      <w:r w:rsidR="00094D9C">
        <w:rPr>
          <w:rFonts w:cs="Arial"/>
          <w:sz w:val="18"/>
          <w:szCs w:val="18"/>
        </w:rPr>
        <w:t xml:space="preserve"> </w:t>
      </w:r>
      <w:r w:rsidR="00094D9C" w:rsidRPr="00550EA2">
        <w:rPr>
          <w:rFonts w:cs="Arial"/>
          <w:sz w:val="18"/>
          <w:szCs w:val="18"/>
        </w:rPr>
        <w:t>3154 del 9 giugno 2011</w:t>
      </w:r>
    </w:p>
    <w:p w:rsidR="009212BE" w:rsidRDefault="009212BE" w:rsidP="009212BE">
      <w:pPr>
        <w:autoSpaceDE w:val="0"/>
        <w:autoSpaceDN w:val="0"/>
        <w:adjustRightInd w:val="0"/>
        <w:spacing w:after="0" w:line="240" w:lineRule="auto"/>
        <w:jc w:val="center"/>
        <w:rPr>
          <w:rFonts w:cs="Arial"/>
          <w:sz w:val="24"/>
        </w:rPr>
      </w:pPr>
    </w:p>
    <w:p w:rsidR="00F13BDE" w:rsidRDefault="00F13BDE" w:rsidP="00F13BDE">
      <w:pPr>
        <w:autoSpaceDE w:val="0"/>
        <w:autoSpaceDN w:val="0"/>
        <w:adjustRightInd w:val="0"/>
        <w:spacing w:after="0" w:line="360" w:lineRule="auto"/>
        <w:rPr>
          <w:rFonts w:cs="Arial"/>
          <w:szCs w:val="24"/>
        </w:rPr>
      </w:pPr>
      <w:r w:rsidRPr="00060EA5">
        <w:rPr>
          <w:rFonts w:cs="Arial"/>
          <w:szCs w:val="24"/>
        </w:rPr>
        <w:t xml:space="preserve">__l__ sottoscritt__ _________________________________________nat__  a ______________________ il __________________ residente a _______________________________________________ prov. ______  </w:t>
      </w:r>
    </w:p>
    <w:p w:rsidR="00060EA5" w:rsidRPr="00060EA5" w:rsidRDefault="00060EA5" w:rsidP="00F13BDE">
      <w:pPr>
        <w:autoSpaceDE w:val="0"/>
        <w:autoSpaceDN w:val="0"/>
        <w:adjustRightInd w:val="0"/>
        <w:spacing w:after="0" w:line="360" w:lineRule="auto"/>
        <w:rPr>
          <w:rFonts w:cs="Arial"/>
          <w:sz w:val="12"/>
          <w:szCs w:val="12"/>
        </w:rPr>
      </w:pPr>
    </w:p>
    <w:p w:rsidR="00E02C40" w:rsidRPr="00D2392E" w:rsidRDefault="00E02C40" w:rsidP="00E02C40">
      <w:pPr>
        <w:autoSpaceDE w:val="0"/>
        <w:autoSpaceDN w:val="0"/>
        <w:adjustRightInd w:val="0"/>
        <w:spacing w:after="0" w:line="240" w:lineRule="auto"/>
        <w:jc w:val="center"/>
        <w:rPr>
          <w:rFonts w:cs="Arial"/>
          <w:b/>
          <w:bCs/>
          <w:sz w:val="24"/>
        </w:rPr>
      </w:pPr>
      <w:r w:rsidRPr="00D2392E">
        <w:rPr>
          <w:rFonts w:cs="Arial"/>
          <w:b/>
          <w:bCs/>
          <w:sz w:val="24"/>
        </w:rPr>
        <w:t>D I C H</w:t>
      </w:r>
      <w:r>
        <w:rPr>
          <w:rFonts w:cs="Arial"/>
          <w:b/>
          <w:bCs/>
          <w:sz w:val="24"/>
        </w:rPr>
        <w:t xml:space="preserve"> </w:t>
      </w:r>
      <w:r w:rsidRPr="00D2392E">
        <w:rPr>
          <w:rFonts w:cs="Arial"/>
          <w:b/>
          <w:bCs/>
          <w:sz w:val="24"/>
        </w:rPr>
        <w:t>I A R A</w:t>
      </w:r>
    </w:p>
    <w:p w:rsidR="00096327" w:rsidRPr="00F13BDE" w:rsidRDefault="00F13BDE" w:rsidP="00096327">
      <w:pPr>
        <w:autoSpaceDE w:val="0"/>
        <w:autoSpaceDN w:val="0"/>
        <w:adjustRightInd w:val="0"/>
        <w:spacing w:after="0" w:line="240" w:lineRule="auto"/>
        <w:rPr>
          <w:rFonts w:cs="Arial"/>
          <w:sz w:val="24"/>
        </w:rPr>
      </w:pPr>
      <w:r>
        <w:rPr>
          <w:rFonts w:cs="Arial"/>
          <w:sz w:val="24"/>
        </w:rPr>
        <w:t>d</w:t>
      </w:r>
      <w:r w:rsidR="00096327" w:rsidRPr="00F13BDE">
        <w:rPr>
          <w:rFonts w:cs="Arial"/>
          <w:sz w:val="24"/>
        </w:rPr>
        <w:t xml:space="preserve">i essere in possesso / di aver conseguito i seguenti titoli </w:t>
      </w:r>
    </w:p>
    <w:p w:rsidR="009212BE" w:rsidRDefault="009212BE" w:rsidP="00096327">
      <w:pPr>
        <w:autoSpaceDE w:val="0"/>
        <w:autoSpaceDN w:val="0"/>
        <w:adjustRightInd w:val="0"/>
        <w:spacing w:after="0" w:line="240" w:lineRule="auto"/>
        <w:rPr>
          <w:rFonts w:cs="Arial"/>
          <w:b/>
          <w:bCs/>
        </w:rPr>
      </w:pPr>
    </w:p>
    <w:p w:rsidR="00096327" w:rsidRDefault="00096327" w:rsidP="00096327">
      <w:pPr>
        <w:autoSpaceDE w:val="0"/>
        <w:autoSpaceDN w:val="0"/>
        <w:adjustRightInd w:val="0"/>
        <w:spacing w:after="0" w:line="240" w:lineRule="auto"/>
        <w:rPr>
          <w:rFonts w:cs="Arial"/>
          <w:b/>
          <w:bCs/>
          <w:sz w:val="24"/>
          <w:u w:val="single"/>
        </w:rPr>
      </w:pPr>
      <w:r w:rsidRPr="00F13BDE">
        <w:rPr>
          <w:rFonts w:cs="Arial"/>
          <w:b/>
          <w:bCs/>
          <w:sz w:val="24"/>
        </w:rPr>
        <w:t xml:space="preserve">Contratti di collaborazione o di prestazione d’opera intellettuale </w:t>
      </w:r>
      <w:r w:rsidR="004C3A14">
        <w:rPr>
          <w:rFonts w:cs="Arial"/>
          <w:b/>
          <w:bCs/>
          <w:sz w:val="24"/>
        </w:rPr>
        <w:t xml:space="preserve">stipulati con </w:t>
      </w:r>
      <w:r w:rsidRPr="00F13BDE">
        <w:rPr>
          <w:rFonts w:cs="Arial"/>
          <w:b/>
          <w:bCs/>
          <w:sz w:val="24"/>
        </w:rPr>
        <w:t xml:space="preserve">i Conservatori e Istituti Musicali Pareggiati,Accademie di Belle Arti Statali o Legalmente riconosciute o Università, </w:t>
      </w:r>
      <w:r w:rsidRPr="00F13BDE">
        <w:rPr>
          <w:rFonts w:cs="Arial"/>
          <w:b/>
          <w:bCs/>
          <w:sz w:val="24"/>
          <w:u w:val="single"/>
        </w:rPr>
        <w:t>non assimilabili a quelli previsti tra</w:t>
      </w:r>
      <w:r w:rsidR="00F13BDE">
        <w:rPr>
          <w:rFonts w:cs="Arial"/>
          <w:b/>
          <w:bCs/>
          <w:sz w:val="24"/>
          <w:u w:val="single"/>
        </w:rPr>
        <w:t xml:space="preserve"> </w:t>
      </w:r>
      <w:r w:rsidRPr="00F13BDE">
        <w:rPr>
          <w:rFonts w:cs="Arial"/>
          <w:b/>
          <w:bCs/>
          <w:sz w:val="24"/>
          <w:u w:val="single"/>
        </w:rPr>
        <w:t>i titoli</w:t>
      </w:r>
      <w:r w:rsidR="00F13BDE">
        <w:rPr>
          <w:rFonts w:cs="Arial"/>
          <w:b/>
          <w:bCs/>
          <w:sz w:val="24"/>
          <w:u w:val="single"/>
        </w:rPr>
        <w:t xml:space="preserve"> </w:t>
      </w:r>
      <w:r w:rsidRPr="00F13BDE">
        <w:rPr>
          <w:rFonts w:cs="Arial"/>
          <w:b/>
          <w:bCs/>
          <w:sz w:val="24"/>
          <w:u w:val="single"/>
        </w:rPr>
        <w:t>di servizio</w:t>
      </w:r>
      <w:r w:rsidR="00365AF7">
        <w:rPr>
          <w:rFonts w:cs="Arial"/>
          <w:b/>
          <w:bCs/>
          <w:sz w:val="24"/>
          <w:u w:val="single"/>
        </w:rPr>
        <w:t xml:space="preserve"> (</w:t>
      </w:r>
      <w:r w:rsidR="004620FC" w:rsidRPr="00F13BDE">
        <w:rPr>
          <w:rFonts w:cs="Arial"/>
          <w:b/>
          <w:bCs/>
          <w:sz w:val="24"/>
          <w:u w:val="single"/>
        </w:rPr>
        <w:t>senza procedura selettiva)</w:t>
      </w:r>
    </w:p>
    <w:p w:rsidR="00060EA5" w:rsidRPr="00F13BDE" w:rsidRDefault="00060EA5" w:rsidP="00096327">
      <w:pPr>
        <w:autoSpaceDE w:val="0"/>
        <w:autoSpaceDN w:val="0"/>
        <w:adjustRightInd w:val="0"/>
        <w:spacing w:after="0" w:line="240" w:lineRule="auto"/>
        <w:rPr>
          <w:rFonts w:cs="Arial"/>
          <w:b/>
          <w:bCs/>
          <w:sz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60"/>
        <w:gridCol w:w="3260"/>
        <w:gridCol w:w="1276"/>
        <w:gridCol w:w="1559"/>
        <w:gridCol w:w="1134"/>
      </w:tblGrid>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r w:rsidRPr="0076719C">
              <w:rPr>
                <w:rFonts w:cs="Arial"/>
              </w:rPr>
              <w:t>sede di servizio</w:t>
            </w:r>
          </w:p>
          <w:p w:rsidR="00D845CE" w:rsidRPr="0076719C" w:rsidRDefault="00D845CE" w:rsidP="0076719C">
            <w:pPr>
              <w:autoSpaceDE w:val="0"/>
              <w:autoSpaceDN w:val="0"/>
              <w:adjustRightInd w:val="0"/>
              <w:spacing w:after="0" w:line="240" w:lineRule="auto"/>
              <w:jc w:val="center"/>
              <w:rPr>
                <w:rFonts w:cs="Arial"/>
              </w:rPr>
            </w:pPr>
            <w:r>
              <w:rPr>
                <w:rFonts w:cs="Arial"/>
              </w:rPr>
              <w:t>c</w:t>
            </w:r>
            <w:r w:rsidRPr="0076719C">
              <w:rPr>
                <w:rFonts w:cs="Arial"/>
              </w:rPr>
              <w:t>onservatorio o IMP</w:t>
            </w:r>
          </w:p>
        </w:tc>
        <w:tc>
          <w:tcPr>
            <w:tcW w:w="3260" w:type="dxa"/>
          </w:tcPr>
          <w:p w:rsidR="00D845CE" w:rsidRPr="0076719C" w:rsidRDefault="00D845CE" w:rsidP="0076719C">
            <w:pPr>
              <w:autoSpaceDE w:val="0"/>
              <w:autoSpaceDN w:val="0"/>
              <w:adjustRightInd w:val="0"/>
              <w:spacing w:after="0" w:line="240" w:lineRule="auto"/>
              <w:jc w:val="center"/>
              <w:rPr>
                <w:rFonts w:cs="Arial"/>
              </w:rPr>
            </w:pPr>
            <w:r w:rsidRPr="0076719C">
              <w:rPr>
                <w:rFonts w:cs="Arial"/>
              </w:rPr>
              <w:t>insegnamento</w:t>
            </w:r>
          </w:p>
        </w:tc>
        <w:tc>
          <w:tcPr>
            <w:tcW w:w="1276" w:type="dxa"/>
          </w:tcPr>
          <w:p w:rsidR="00D845CE" w:rsidRPr="0076719C" w:rsidRDefault="00D845CE" w:rsidP="0076719C">
            <w:pPr>
              <w:autoSpaceDE w:val="0"/>
              <w:autoSpaceDN w:val="0"/>
              <w:adjustRightInd w:val="0"/>
              <w:spacing w:after="0" w:line="240" w:lineRule="auto"/>
              <w:jc w:val="center"/>
              <w:rPr>
                <w:rFonts w:cs="Arial"/>
              </w:rPr>
            </w:pPr>
            <w:r w:rsidRPr="0076719C">
              <w:rPr>
                <w:rFonts w:cs="Arial"/>
              </w:rPr>
              <w:t>anno acc.</w:t>
            </w:r>
          </w:p>
        </w:tc>
        <w:tc>
          <w:tcPr>
            <w:tcW w:w="1559" w:type="dxa"/>
          </w:tcPr>
          <w:p w:rsidR="00D845CE" w:rsidRPr="0076719C" w:rsidRDefault="00D845CE" w:rsidP="0076719C">
            <w:pPr>
              <w:autoSpaceDE w:val="0"/>
              <w:autoSpaceDN w:val="0"/>
              <w:adjustRightInd w:val="0"/>
              <w:spacing w:after="0" w:line="240" w:lineRule="auto"/>
              <w:jc w:val="center"/>
              <w:rPr>
                <w:rFonts w:cs="Arial"/>
              </w:rPr>
            </w:pPr>
            <w:r>
              <w:rPr>
                <w:rFonts w:cs="Arial"/>
              </w:rPr>
              <w:t>p</w:t>
            </w:r>
            <w:r w:rsidRPr="0076719C">
              <w:rPr>
                <w:rFonts w:cs="Arial"/>
              </w:rPr>
              <w:t>eriodo</w:t>
            </w:r>
          </w:p>
        </w:tc>
        <w:tc>
          <w:tcPr>
            <w:tcW w:w="1134" w:type="dxa"/>
          </w:tcPr>
          <w:p w:rsidR="00D845CE" w:rsidRPr="0076719C" w:rsidRDefault="00D845CE" w:rsidP="0076719C">
            <w:pPr>
              <w:autoSpaceDE w:val="0"/>
              <w:autoSpaceDN w:val="0"/>
              <w:adjustRightInd w:val="0"/>
              <w:spacing w:after="0" w:line="240" w:lineRule="auto"/>
              <w:jc w:val="center"/>
              <w:rPr>
                <w:rFonts w:cs="Arial"/>
              </w:rPr>
            </w:pPr>
            <w:r w:rsidRPr="0076719C">
              <w:rPr>
                <w:rFonts w:cs="Arial"/>
              </w:rPr>
              <w:t>monteore</w:t>
            </w: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r w:rsidR="00D21369" w:rsidRPr="001534A0" w:rsidTr="00D21369">
        <w:tc>
          <w:tcPr>
            <w:tcW w:w="2660"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jc w:val="center"/>
              <w:rPr>
                <w:rFonts w:cs="Arial"/>
              </w:rPr>
            </w:pPr>
          </w:p>
        </w:tc>
        <w:tc>
          <w:tcPr>
            <w:tcW w:w="3260"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jc w:val="center"/>
              <w:rPr>
                <w:rFonts w:cs="Arial"/>
              </w:rPr>
            </w:pPr>
          </w:p>
        </w:tc>
        <w:tc>
          <w:tcPr>
            <w:tcW w:w="1276"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jc w:val="center"/>
              <w:rPr>
                <w:rFonts w:cs="Arial"/>
              </w:rPr>
            </w:pPr>
          </w:p>
        </w:tc>
        <w:tc>
          <w:tcPr>
            <w:tcW w:w="1559"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rPr>
                <w:rFonts w:cs="Arial"/>
              </w:rPr>
            </w:pPr>
            <w:r w:rsidRPr="0076719C">
              <w:rPr>
                <w:rFonts w:cs="Arial"/>
              </w:rPr>
              <w:t>dal _______</w:t>
            </w:r>
          </w:p>
          <w:p w:rsidR="00D21369" w:rsidRPr="0076719C" w:rsidRDefault="00D21369" w:rsidP="0066474D">
            <w:pPr>
              <w:autoSpaceDE w:val="0"/>
              <w:autoSpaceDN w:val="0"/>
              <w:adjustRightInd w:val="0"/>
              <w:spacing w:after="0" w:line="240" w:lineRule="auto"/>
              <w:rPr>
                <w:rFonts w:cs="Arial"/>
              </w:rPr>
            </w:pPr>
            <w:r w:rsidRPr="0076719C">
              <w:rPr>
                <w:rFonts w:cs="Arial"/>
              </w:rPr>
              <w:t>al _______</w:t>
            </w:r>
          </w:p>
          <w:p w:rsidR="00D21369" w:rsidRPr="0076719C" w:rsidRDefault="00D21369" w:rsidP="00D21369">
            <w:pPr>
              <w:autoSpaceDE w:val="0"/>
              <w:autoSpaceDN w:val="0"/>
              <w:adjustRightInd w:val="0"/>
              <w:spacing w:after="0" w:line="240" w:lineRule="auto"/>
              <w:rPr>
                <w:rFonts w:cs="Arial"/>
              </w:rPr>
            </w:pPr>
          </w:p>
        </w:tc>
        <w:tc>
          <w:tcPr>
            <w:tcW w:w="1134"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jc w:val="center"/>
              <w:rPr>
                <w:rFonts w:cs="Arial"/>
              </w:rPr>
            </w:pPr>
          </w:p>
        </w:tc>
      </w:tr>
      <w:tr w:rsidR="00D21369" w:rsidRPr="001534A0" w:rsidTr="00D21369">
        <w:tc>
          <w:tcPr>
            <w:tcW w:w="2660"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jc w:val="center"/>
              <w:rPr>
                <w:rFonts w:cs="Arial"/>
              </w:rPr>
            </w:pPr>
          </w:p>
        </w:tc>
        <w:tc>
          <w:tcPr>
            <w:tcW w:w="3260"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jc w:val="center"/>
              <w:rPr>
                <w:rFonts w:cs="Arial"/>
              </w:rPr>
            </w:pPr>
          </w:p>
        </w:tc>
        <w:tc>
          <w:tcPr>
            <w:tcW w:w="1276"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jc w:val="center"/>
              <w:rPr>
                <w:rFonts w:cs="Arial"/>
              </w:rPr>
            </w:pPr>
          </w:p>
        </w:tc>
        <w:tc>
          <w:tcPr>
            <w:tcW w:w="1559"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rPr>
                <w:rFonts w:cs="Arial"/>
              </w:rPr>
            </w:pPr>
            <w:r w:rsidRPr="0076719C">
              <w:rPr>
                <w:rFonts w:cs="Arial"/>
              </w:rPr>
              <w:t>dal _______</w:t>
            </w:r>
          </w:p>
          <w:p w:rsidR="00D21369" w:rsidRPr="0076719C" w:rsidRDefault="00D21369" w:rsidP="0066474D">
            <w:pPr>
              <w:autoSpaceDE w:val="0"/>
              <w:autoSpaceDN w:val="0"/>
              <w:adjustRightInd w:val="0"/>
              <w:spacing w:after="0" w:line="240" w:lineRule="auto"/>
              <w:rPr>
                <w:rFonts w:cs="Arial"/>
              </w:rPr>
            </w:pPr>
            <w:r w:rsidRPr="0076719C">
              <w:rPr>
                <w:rFonts w:cs="Arial"/>
              </w:rPr>
              <w:t>al _______</w:t>
            </w:r>
          </w:p>
          <w:p w:rsidR="00D21369" w:rsidRPr="0076719C" w:rsidRDefault="00D21369" w:rsidP="00D21369">
            <w:pPr>
              <w:autoSpaceDE w:val="0"/>
              <w:autoSpaceDN w:val="0"/>
              <w:adjustRightInd w:val="0"/>
              <w:spacing w:after="0" w:line="240" w:lineRule="auto"/>
              <w:rPr>
                <w:rFonts w:cs="Arial"/>
              </w:rPr>
            </w:pPr>
          </w:p>
        </w:tc>
        <w:tc>
          <w:tcPr>
            <w:tcW w:w="1134" w:type="dxa"/>
            <w:tcBorders>
              <w:top w:val="single" w:sz="4" w:space="0" w:color="000000"/>
              <w:left w:val="single" w:sz="4" w:space="0" w:color="000000"/>
              <w:bottom w:val="single" w:sz="4" w:space="0" w:color="000000"/>
              <w:right w:val="single" w:sz="4" w:space="0" w:color="000000"/>
            </w:tcBorders>
          </w:tcPr>
          <w:p w:rsidR="00D21369" w:rsidRPr="0076719C" w:rsidRDefault="00D21369" w:rsidP="0066474D">
            <w:pPr>
              <w:autoSpaceDE w:val="0"/>
              <w:autoSpaceDN w:val="0"/>
              <w:adjustRightInd w:val="0"/>
              <w:spacing w:after="0" w:line="240" w:lineRule="auto"/>
              <w:jc w:val="center"/>
              <w:rPr>
                <w:rFonts w:cs="Arial"/>
              </w:rPr>
            </w:pP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r w:rsidR="00D845CE" w:rsidRPr="001534A0" w:rsidTr="00D845CE">
        <w:tc>
          <w:tcPr>
            <w:tcW w:w="2660" w:type="dxa"/>
          </w:tcPr>
          <w:p w:rsidR="00D845CE" w:rsidRPr="0076719C" w:rsidRDefault="00D845CE" w:rsidP="0076719C">
            <w:pPr>
              <w:autoSpaceDE w:val="0"/>
              <w:autoSpaceDN w:val="0"/>
              <w:adjustRightInd w:val="0"/>
              <w:spacing w:after="0" w:line="240" w:lineRule="auto"/>
              <w:jc w:val="center"/>
              <w:rPr>
                <w:rFonts w:cs="Arial"/>
              </w:rPr>
            </w:pPr>
          </w:p>
        </w:tc>
        <w:tc>
          <w:tcPr>
            <w:tcW w:w="3260" w:type="dxa"/>
          </w:tcPr>
          <w:p w:rsidR="00D845CE" w:rsidRPr="0076719C" w:rsidRDefault="00D845CE" w:rsidP="0076719C">
            <w:pPr>
              <w:autoSpaceDE w:val="0"/>
              <w:autoSpaceDN w:val="0"/>
              <w:adjustRightInd w:val="0"/>
              <w:spacing w:after="0" w:line="240" w:lineRule="auto"/>
              <w:jc w:val="center"/>
              <w:rPr>
                <w:rFonts w:cs="Arial"/>
              </w:rPr>
            </w:pPr>
          </w:p>
        </w:tc>
        <w:tc>
          <w:tcPr>
            <w:tcW w:w="1276" w:type="dxa"/>
          </w:tcPr>
          <w:p w:rsidR="00D845CE" w:rsidRPr="0076719C" w:rsidRDefault="00D845CE" w:rsidP="0076719C">
            <w:pPr>
              <w:autoSpaceDE w:val="0"/>
              <w:autoSpaceDN w:val="0"/>
              <w:adjustRightInd w:val="0"/>
              <w:spacing w:after="0" w:line="240" w:lineRule="auto"/>
              <w:jc w:val="center"/>
              <w:rPr>
                <w:rFonts w:cs="Arial"/>
              </w:rPr>
            </w:pPr>
          </w:p>
        </w:tc>
        <w:tc>
          <w:tcPr>
            <w:tcW w:w="1559" w:type="dxa"/>
          </w:tcPr>
          <w:p w:rsidR="00D845CE" w:rsidRPr="0076719C" w:rsidRDefault="00D845CE" w:rsidP="0076719C">
            <w:pPr>
              <w:autoSpaceDE w:val="0"/>
              <w:autoSpaceDN w:val="0"/>
              <w:adjustRightInd w:val="0"/>
              <w:spacing w:after="0" w:line="240" w:lineRule="auto"/>
              <w:rPr>
                <w:rFonts w:cs="Arial"/>
              </w:rPr>
            </w:pPr>
            <w:r w:rsidRPr="0076719C">
              <w:rPr>
                <w:rFonts w:cs="Arial"/>
              </w:rPr>
              <w:t>dal _______</w:t>
            </w:r>
          </w:p>
          <w:p w:rsidR="00D845CE" w:rsidRPr="0076719C" w:rsidRDefault="00D845CE" w:rsidP="0076719C">
            <w:pPr>
              <w:autoSpaceDE w:val="0"/>
              <w:autoSpaceDN w:val="0"/>
              <w:adjustRightInd w:val="0"/>
              <w:spacing w:after="0" w:line="240" w:lineRule="auto"/>
              <w:rPr>
                <w:rFonts w:cs="Arial"/>
              </w:rPr>
            </w:pPr>
            <w:r w:rsidRPr="0076719C">
              <w:rPr>
                <w:rFonts w:cs="Arial"/>
              </w:rPr>
              <w:t>al _______</w:t>
            </w:r>
          </w:p>
          <w:p w:rsidR="00D845CE" w:rsidRPr="0076719C" w:rsidRDefault="00D845CE" w:rsidP="0076719C">
            <w:pPr>
              <w:autoSpaceDE w:val="0"/>
              <w:autoSpaceDN w:val="0"/>
              <w:adjustRightInd w:val="0"/>
              <w:spacing w:after="0" w:line="240" w:lineRule="auto"/>
              <w:jc w:val="center"/>
              <w:rPr>
                <w:rFonts w:cs="Arial"/>
              </w:rPr>
            </w:pPr>
          </w:p>
        </w:tc>
        <w:tc>
          <w:tcPr>
            <w:tcW w:w="1134" w:type="dxa"/>
          </w:tcPr>
          <w:p w:rsidR="00D845CE" w:rsidRPr="0076719C" w:rsidRDefault="00D845CE" w:rsidP="0076719C">
            <w:pPr>
              <w:autoSpaceDE w:val="0"/>
              <w:autoSpaceDN w:val="0"/>
              <w:adjustRightInd w:val="0"/>
              <w:spacing w:after="0" w:line="240" w:lineRule="auto"/>
              <w:jc w:val="center"/>
              <w:rPr>
                <w:rFonts w:cs="Arial"/>
              </w:rPr>
            </w:pPr>
          </w:p>
        </w:tc>
      </w:tr>
    </w:tbl>
    <w:p w:rsidR="001534A0" w:rsidRDefault="001534A0" w:rsidP="00096327">
      <w:pPr>
        <w:autoSpaceDE w:val="0"/>
        <w:autoSpaceDN w:val="0"/>
        <w:adjustRightInd w:val="0"/>
        <w:spacing w:after="0" w:line="240" w:lineRule="auto"/>
        <w:rPr>
          <w:rFonts w:cs="Arial"/>
          <w:b/>
          <w:bCs/>
        </w:rPr>
      </w:pPr>
    </w:p>
    <w:p w:rsidR="00096327" w:rsidRPr="00D101FB" w:rsidRDefault="00096327" w:rsidP="00096327">
      <w:pPr>
        <w:autoSpaceDE w:val="0"/>
        <w:autoSpaceDN w:val="0"/>
        <w:adjustRightInd w:val="0"/>
        <w:spacing w:after="0" w:line="240" w:lineRule="auto"/>
        <w:rPr>
          <w:rFonts w:cs="Arial"/>
          <w:b/>
          <w:bCs/>
        </w:rPr>
      </w:pPr>
      <w:r w:rsidRPr="00D101FB">
        <w:rPr>
          <w:rFonts w:cs="Arial"/>
          <w:b/>
          <w:bCs/>
        </w:rPr>
        <w:t>Data</w:t>
      </w:r>
      <w:r w:rsidRPr="00D101FB">
        <w:rPr>
          <w:rFonts w:cs="Arial"/>
        </w:rPr>
        <w:t xml:space="preserve">________________________________ </w:t>
      </w:r>
      <w:r w:rsidRPr="00D101FB">
        <w:rPr>
          <w:rFonts w:cs="Arial"/>
          <w:b/>
          <w:bCs/>
        </w:rPr>
        <w:t>Firma _________________________________________</w:t>
      </w:r>
    </w:p>
    <w:p w:rsidR="00096327" w:rsidRDefault="00096327" w:rsidP="00B05536">
      <w:pPr>
        <w:autoSpaceDE w:val="0"/>
        <w:autoSpaceDN w:val="0"/>
        <w:adjustRightInd w:val="0"/>
        <w:spacing w:after="0" w:line="240" w:lineRule="auto"/>
        <w:rPr>
          <w:rFonts w:cs="Arial"/>
          <w:b/>
          <w:bCs/>
        </w:rPr>
      </w:pPr>
      <w:r w:rsidRPr="00D101FB">
        <w:rPr>
          <w:rFonts w:cs="Arial"/>
          <w:b/>
          <w:bCs/>
        </w:rPr>
        <w:lastRenderedPageBreak/>
        <w:t>Allegato 4/4 foglio n. _____</w:t>
      </w:r>
    </w:p>
    <w:p w:rsidR="006406E5" w:rsidRPr="00D101FB" w:rsidRDefault="006406E5" w:rsidP="00B05536">
      <w:pPr>
        <w:autoSpaceDE w:val="0"/>
        <w:autoSpaceDN w:val="0"/>
        <w:adjustRightInd w:val="0"/>
        <w:spacing w:after="0" w:line="240" w:lineRule="auto"/>
        <w:rPr>
          <w:rFonts w:cs="Arial"/>
          <w:b/>
          <w:bCs/>
        </w:rPr>
      </w:pPr>
    </w:p>
    <w:p w:rsidR="00096327" w:rsidRPr="00060EA5" w:rsidRDefault="00096327" w:rsidP="0026379C">
      <w:pPr>
        <w:autoSpaceDE w:val="0"/>
        <w:autoSpaceDN w:val="0"/>
        <w:adjustRightInd w:val="0"/>
        <w:spacing w:after="0" w:line="240" w:lineRule="auto"/>
        <w:jc w:val="center"/>
        <w:rPr>
          <w:rFonts w:cs="Arial"/>
          <w:b/>
          <w:bCs/>
        </w:rPr>
      </w:pPr>
      <w:r w:rsidRPr="00060EA5">
        <w:rPr>
          <w:rFonts w:cs="Arial"/>
          <w:b/>
          <w:bCs/>
        </w:rPr>
        <w:t>DICHIARAZIONE SOSTITUTIVA DI CERTIFICAZIONE</w:t>
      </w:r>
    </w:p>
    <w:p w:rsidR="00096327" w:rsidRPr="00396E4E" w:rsidRDefault="00096327" w:rsidP="0026379C">
      <w:pPr>
        <w:autoSpaceDE w:val="0"/>
        <w:autoSpaceDN w:val="0"/>
        <w:adjustRightInd w:val="0"/>
        <w:spacing w:after="0" w:line="240" w:lineRule="auto"/>
        <w:jc w:val="center"/>
        <w:rPr>
          <w:rFonts w:cs="Arial"/>
          <w:sz w:val="18"/>
        </w:rPr>
      </w:pPr>
      <w:r w:rsidRPr="00396E4E">
        <w:rPr>
          <w:rFonts w:cs="Arial"/>
          <w:sz w:val="18"/>
        </w:rPr>
        <w:t>(Art. 46 D.P.R. 28 dicembre 2000, n°445)</w:t>
      </w:r>
    </w:p>
    <w:p w:rsidR="00096327" w:rsidRPr="00060EA5" w:rsidRDefault="00096327" w:rsidP="0026379C">
      <w:pPr>
        <w:autoSpaceDE w:val="0"/>
        <w:autoSpaceDN w:val="0"/>
        <w:adjustRightInd w:val="0"/>
        <w:spacing w:after="0" w:line="240" w:lineRule="auto"/>
        <w:jc w:val="center"/>
        <w:rPr>
          <w:rFonts w:cs="Arial"/>
          <w:b/>
          <w:bCs/>
          <w:sz w:val="24"/>
          <w:szCs w:val="28"/>
        </w:rPr>
      </w:pPr>
      <w:r w:rsidRPr="00060EA5">
        <w:rPr>
          <w:rFonts w:cs="Arial"/>
          <w:b/>
          <w:bCs/>
          <w:sz w:val="24"/>
          <w:szCs w:val="28"/>
        </w:rPr>
        <w:t>TITOLI ARTISTICO-CULTURALI -PROFESSIONALI</w:t>
      </w:r>
    </w:p>
    <w:p w:rsidR="00096327" w:rsidRPr="00060EA5" w:rsidRDefault="00096327" w:rsidP="0026379C">
      <w:pPr>
        <w:autoSpaceDE w:val="0"/>
        <w:autoSpaceDN w:val="0"/>
        <w:adjustRightInd w:val="0"/>
        <w:spacing w:after="0" w:line="240" w:lineRule="auto"/>
        <w:jc w:val="center"/>
        <w:rPr>
          <w:rFonts w:cs="Arial"/>
          <w:sz w:val="18"/>
        </w:rPr>
      </w:pPr>
      <w:r w:rsidRPr="00060EA5">
        <w:rPr>
          <w:rFonts w:cs="Arial"/>
          <w:sz w:val="18"/>
        </w:rPr>
        <w:t xml:space="preserve">lettera B) nn. 3) e 4) tabella valutazione </w:t>
      </w:r>
      <w:r w:rsidR="00094D9C">
        <w:rPr>
          <w:rFonts w:cs="Arial"/>
          <w:sz w:val="18"/>
          <w:szCs w:val="18"/>
        </w:rPr>
        <w:t>M</w:t>
      </w:r>
      <w:r w:rsidR="00094D9C" w:rsidRPr="00550EA2">
        <w:rPr>
          <w:rFonts w:cs="Arial"/>
          <w:sz w:val="18"/>
          <w:szCs w:val="18"/>
        </w:rPr>
        <w:t>iur prot.</w:t>
      </w:r>
      <w:r w:rsidR="00094D9C">
        <w:rPr>
          <w:rFonts w:cs="Arial"/>
          <w:sz w:val="18"/>
          <w:szCs w:val="18"/>
        </w:rPr>
        <w:t xml:space="preserve"> </w:t>
      </w:r>
      <w:r w:rsidR="00094D9C" w:rsidRPr="00550EA2">
        <w:rPr>
          <w:rFonts w:cs="Arial"/>
          <w:sz w:val="18"/>
          <w:szCs w:val="18"/>
        </w:rPr>
        <w:t>3154 del 9 giugno 2011</w:t>
      </w:r>
    </w:p>
    <w:p w:rsidR="0026379C" w:rsidRPr="001534A0" w:rsidRDefault="0026379C" w:rsidP="0026379C">
      <w:pPr>
        <w:autoSpaceDE w:val="0"/>
        <w:autoSpaceDN w:val="0"/>
        <w:adjustRightInd w:val="0"/>
        <w:spacing w:after="0" w:line="240" w:lineRule="auto"/>
        <w:jc w:val="center"/>
        <w:rPr>
          <w:rFonts w:cs="Arial"/>
          <w:sz w:val="24"/>
        </w:rPr>
      </w:pPr>
    </w:p>
    <w:p w:rsidR="00F13BDE" w:rsidRPr="00060EA5" w:rsidRDefault="00F13BDE" w:rsidP="00F13BDE">
      <w:pPr>
        <w:autoSpaceDE w:val="0"/>
        <w:autoSpaceDN w:val="0"/>
        <w:adjustRightInd w:val="0"/>
        <w:spacing w:after="0" w:line="360" w:lineRule="auto"/>
        <w:rPr>
          <w:rFonts w:cs="Arial"/>
          <w:szCs w:val="24"/>
        </w:rPr>
      </w:pPr>
      <w:r w:rsidRPr="00060EA5">
        <w:rPr>
          <w:rFonts w:cs="Arial"/>
          <w:szCs w:val="24"/>
        </w:rPr>
        <w:t xml:space="preserve">__l__ sottoscritt__ _________________________________________nat__  a ______________________ il __________________ residente a _______________________________________________ prov. ______  </w:t>
      </w:r>
    </w:p>
    <w:p w:rsidR="00E02C40" w:rsidRPr="00D2392E" w:rsidRDefault="00E02C40" w:rsidP="00E02C40">
      <w:pPr>
        <w:autoSpaceDE w:val="0"/>
        <w:autoSpaceDN w:val="0"/>
        <w:adjustRightInd w:val="0"/>
        <w:spacing w:after="0" w:line="240" w:lineRule="auto"/>
        <w:jc w:val="center"/>
        <w:rPr>
          <w:rFonts w:cs="Arial"/>
          <w:b/>
          <w:bCs/>
          <w:sz w:val="24"/>
        </w:rPr>
      </w:pPr>
      <w:r w:rsidRPr="00D2392E">
        <w:rPr>
          <w:rFonts w:cs="Arial"/>
          <w:b/>
          <w:bCs/>
          <w:sz w:val="24"/>
        </w:rPr>
        <w:t>D I C H</w:t>
      </w:r>
      <w:r>
        <w:rPr>
          <w:rFonts w:cs="Arial"/>
          <w:b/>
          <w:bCs/>
          <w:sz w:val="24"/>
        </w:rPr>
        <w:t xml:space="preserve"> </w:t>
      </w:r>
      <w:r w:rsidRPr="00D2392E">
        <w:rPr>
          <w:rFonts w:cs="Arial"/>
          <w:b/>
          <w:bCs/>
          <w:sz w:val="24"/>
        </w:rPr>
        <w:t>I A R A</w:t>
      </w:r>
    </w:p>
    <w:p w:rsidR="00096327" w:rsidRPr="00F13BDE" w:rsidRDefault="00F13BDE" w:rsidP="00096327">
      <w:pPr>
        <w:autoSpaceDE w:val="0"/>
        <w:autoSpaceDN w:val="0"/>
        <w:adjustRightInd w:val="0"/>
        <w:spacing w:after="0" w:line="240" w:lineRule="auto"/>
        <w:rPr>
          <w:rFonts w:cs="Arial"/>
          <w:sz w:val="24"/>
        </w:rPr>
      </w:pPr>
      <w:r w:rsidRPr="00F13BDE">
        <w:rPr>
          <w:rFonts w:cs="Arial"/>
          <w:sz w:val="24"/>
        </w:rPr>
        <w:t>d</w:t>
      </w:r>
      <w:r w:rsidR="00096327" w:rsidRPr="00F13BDE">
        <w:rPr>
          <w:rFonts w:cs="Arial"/>
          <w:sz w:val="24"/>
        </w:rPr>
        <w:t xml:space="preserve">i essere in possesso / di aver conseguito i seguenti titoli </w:t>
      </w:r>
    </w:p>
    <w:p w:rsidR="00707886" w:rsidRPr="00396E4E" w:rsidRDefault="00707886" w:rsidP="00096327">
      <w:pPr>
        <w:autoSpaceDE w:val="0"/>
        <w:autoSpaceDN w:val="0"/>
        <w:adjustRightInd w:val="0"/>
        <w:spacing w:after="0" w:line="240" w:lineRule="auto"/>
        <w:rPr>
          <w:rFonts w:cs="Arial"/>
          <w:b/>
          <w:bCs/>
          <w:sz w:val="18"/>
        </w:rPr>
      </w:pPr>
    </w:p>
    <w:p w:rsidR="00096327" w:rsidRPr="00F13BDE" w:rsidRDefault="00096327" w:rsidP="00096327">
      <w:pPr>
        <w:autoSpaceDE w:val="0"/>
        <w:autoSpaceDN w:val="0"/>
        <w:adjustRightInd w:val="0"/>
        <w:spacing w:after="0" w:line="240" w:lineRule="auto"/>
        <w:rPr>
          <w:rFonts w:cs="Arial"/>
          <w:b/>
          <w:bCs/>
          <w:sz w:val="24"/>
        </w:rPr>
      </w:pPr>
      <w:r w:rsidRPr="00F13BDE">
        <w:rPr>
          <w:rFonts w:cs="Arial"/>
          <w:b/>
          <w:bCs/>
          <w:sz w:val="24"/>
        </w:rPr>
        <w:t>Pubblicazioni edite, CD, DVD, attinenti alle discipline di studio nelle istituzioni di Alta Cultura Artistica e</w:t>
      </w:r>
    </w:p>
    <w:p w:rsidR="00096327" w:rsidRPr="00F13BDE" w:rsidRDefault="00096327" w:rsidP="00096327">
      <w:pPr>
        <w:autoSpaceDE w:val="0"/>
        <w:autoSpaceDN w:val="0"/>
        <w:adjustRightInd w:val="0"/>
        <w:spacing w:after="0" w:line="240" w:lineRule="auto"/>
        <w:rPr>
          <w:rFonts w:cs="Arial"/>
          <w:b/>
          <w:bCs/>
          <w:sz w:val="24"/>
        </w:rPr>
      </w:pPr>
      <w:r w:rsidRPr="00F13BDE">
        <w:rPr>
          <w:rFonts w:cs="Arial"/>
          <w:b/>
          <w:bCs/>
          <w:sz w:val="24"/>
        </w:rPr>
        <w:t>Musicale</w:t>
      </w:r>
      <w:r w:rsidRPr="00F13BDE">
        <w:rPr>
          <w:rFonts w:cs="Arial"/>
          <w:sz w:val="24"/>
          <w:vertAlign w:val="superscript"/>
        </w:rPr>
        <w:t>1</w:t>
      </w:r>
      <w:r w:rsidRPr="00F13BDE">
        <w:rPr>
          <w:rFonts w:cs="Arial"/>
          <w:sz w:val="24"/>
        </w:rPr>
        <w:t xml:space="preserve"> </w:t>
      </w:r>
      <w:r w:rsidRPr="00F13BDE">
        <w:rPr>
          <w:rFonts w:cs="Arial"/>
          <w:b/>
          <w:bCs/>
          <w:sz w:val="24"/>
        </w:rPr>
        <w:t>dell’insegnamento richiesto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293"/>
        <w:gridCol w:w="1526"/>
        <w:gridCol w:w="2835"/>
        <w:gridCol w:w="2017"/>
      </w:tblGrid>
      <w:tr w:rsidR="00707886" w:rsidRPr="00707886" w:rsidTr="0076719C">
        <w:tc>
          <w:tcPr>
            <w:tcW w:w="959" w:type="dxa"/>
          </w:tcPr>
          <w:p w:rsidR="00707886" w:rsidRPr="0076719C" w:rsidRDefault="00E02C40" w:rsidP="0076719C">
            <w:pPr>
              <w:autoSpaceDE w:val="0"/>
              <w:autoSpaceDN w:val="0"/>
              <w:adjustRightInd w:val="0"/>
              <w:spacing w:after="0" w:line="240" w:lineRule="auto"/>
              <w:jc w:val="center"/>
              <w:rPr>
                <w:rFonts w:cs="Arial"/>
                <w:vertAlign w:val="superscript"/>
              </w:rPr>
            </w:pPr>
            <w:r w:rsidRPr="0076719C">
              <w:rPr>
                <w:rFonts w:cs="Arial"/>
              </w:rPr>
              <w:t>n.prog.</w:t>
            </w:r>
            <w:r w:rsidRPr="0076719C">
              <w:rPr>
                <w:rFonts w:cs="Arial"/>
                <w:vertAlign w:val="superscript"/>
              </w:rPr>
              <w:t>2</w:t>
            </w:r>
          </w:p>
        </w:tc>
        <w:tc>
          <w:tcPr>
            <w:tcW w:w="3293" w:type="dxa"/>
          </w:tcPr>
          <w:p w:rsidR="00707886" w:rsidRPr="0076719C" w:rsidRDefault="00E02C40" w:rsidP="0076719C">
            <w:pPr>
              <w:autoSpaceDE w:val="0"/>
              <w:autoSpaceDN w:val="0"/>
              <w:adjustRightInd w:val="0"/>
              <w:spacing w:after="0" w:line="240" w:lineRule="auto"/>
              <w:jc w:val="center"/>
              <w:rPr>
                <w:rFonts w:cs="Arial"/>
              </w:rPr>
            </w:pPr>
            <w:r w:rsidRPr="0076719C">
              <w:rPr>
                <w:rFonts w:cs="Arial"/>
              </w:rPr>
              <w:t>titolo</w:t>
            </w:r>
          </w:p>
        </w:tc>
        <w:tc>
          <w:tcPr>
            <w:tcW w:w="1526" w:type="dxa"/>
          </w:tcPr>
          <w:p w:rsidR="00707886" w:rsidRPr="0076719C" w:rsidRDefault="00E02C40" w:rsidP="0076719C">
            <w:pPr>
              <w:autoSpaceDE w:val="0"/>
              <w:autoSpaceDN w:val="0"/>
              <w:adjustRightInd w:val="0"/>
              <w:spacing w:after="0" w:line="240" w:lineRule="auto"/>
              <w:jc w:val="center"/>
              <w:rPr>
                <w:rFonts w:cs="Arial"/>
              </w:rPr>
            </w:pPr>
            <w:r w:rsidRPr="0076719C">
              <w:rPr>
                <w:rFonts w:cs="Arial"/>
              </w:rPr>
              <w:t>anno di pubblicazione</w:t>
            </w:r>
          </w:p>
        </w:tc>
        <w:tc>
          <w:tcPr>
            <w:tcW w:w="2835" w:type="dxa"/>
          </w:tcPr>
          <w:p w:rsidR="00707886" w:rsidRPr="0076719C" w:rsidRDefault="00E02C40" w:rsidP="0076719C">
            <w:pPr>
              <w:autoSpaceDE w:val="0"/>
              <w:autoSpaceDN w:val="0"/>
              <w:adjustRightInd w:val="0"/>
              <w:spacing w:after="0" w:line="240" w:lineRule="auto"/>
              <w:jc w:val="center"/>
              <w:rPr>
                <w:rFonts w:cs="Arial"/>
              </w:rPr>
            </w:pPr>
            <w:r w:rsidRPr="0076719C">
              <w:rPr>
                <w:rFonts w:cs="Arial"/>
              </w:rPr>
              <w:t>tipo della pubblicazione</w:t>
            </w:r>
          </w:p>
        </w:tc>
        <w:tc>
          <w:tcPr>
            <w:tcW w:w="2017" w:type="dxa"/>
          </w:tcPr>
          <w:p w:rsidR="00707886" w:rsidRPr="0076719C" w:rsidRDefault="00E02C40" w:rsidP="0076719C">
            <w:pPr>
              <w:autoSpaceDE w:val="0"/>
              <w:autoSpaceDN w:val="0"/>
              <w:adjustRightInd w:val="0"/>
              <w:spacing w:after="0" w:line="240" w:lineRule="auto"/>
              <w:jc w:val="center"/>
              <w:rPr>
                <w:rFonts w:cs="Arial"/>
              </w:rPr>
            </w:pPr>
            <w:r w:rsidRPr="0076719C">
              <w:rPr>
                <w:rFonts w:cs="Arial"/>
              </w:rPr>
              <w:t>editore</w:t>
            </w:r>
          </w:p>
        </w:tc>
      </w:tr>
      <w:tr w:rsidR="00396E4E" w:rsidRPr="00707886" w:rsidTr="0076719C">
        <w:tc>
          <w:tcPr>
            <w:tcW w:w="959" w:type="dxa"/>
          </w:tcPr>
          <w:p w:rsidR="00396E4E" w:rsidRPr="0076719C" w:rsidRDefault="00396E4E" w:rsidP="0076719C">
            <w:pPr>
              <w:autoSpaceDE w:val="0"/>
              <w:autoSpaceDN w:val="0"/>
              <w:adjustRightInd w:val="0"/>
              <w:spacing w:after="0" w:line="240" w:lineRule="auto"/>
              <w:jc w:val="center"/>
              <w:rPr>
                <w:rFonts w:cs="Arial"/>
              </w:rPr>
            </w:pPr>
          </w:p>
          <w:p w:rsidR="00396E4E" w:rsidRPr="0076719C" w:rsidRDefault="00396E4E" w:rsidP="0076719C">
            <w:pPr>
              <w:autoSpaceDE w:val="0"/>
              <w:autoSpaceDN w:val="0"/>
              <w:adjustRightInd w:val="0"/>
              <w:spacing w:after="0" w:line="240" w:lineRule="auto"/>
              <w:jc w:val="center"/>
              <w:rPr>
                <w:rFonts w:cs="Arial"/>
              </w:rPr>
            </w:pPr>
          </w:p>
        </w:tc>
        <w:tc>
          <w:tcPr>
            <w:tcW w:w="3293" w:type="dxa"/>
          </w:tcPr>
          <w:p w:rsidR="00396E4E" w:rsidRPr="0076719C" w:rsidRDefault="00396E4E" w:rsidP="0076719C">
            <w:pPr>
              <w:autoSpaceDE w:val="0"/>
              <w:autoSpaceDN w:val="0"/>
              <w:adjustRightInd w:val="0"/>
              <w:spacing w:after="0" w:line="240" w:lineRule="auto"/>
              <w:jc w:val="center"/>
              <w:rPr>
                <w:rFonts w:cs="Arial"/>
              </w:rPr>
            </w:pPr>
          </w:p>
        </w:tc>
        <w:tc>
          <w:tcPr>
            <w:tcW w:w="1526" w:type="dxa"/>
          </w:tcPr>
          <w:p w:rsidR="00396E4E" w:rsidRPr="0076719C" w:rsidRDefault="00396E4E" w:rsidP="0076719C">
            <w:pPr>
              <w:autoSpaceDE w:val="0"/>
              <w:autoSpaceDN w:val="0"/>
              <w:adjustRightInd w:val="0"/>
              <w:spacing w:after="0" w:line="240" w:lineRule="auto"/>
              <w:jc w:val="center"/>
              <w:rPr>
                <w:rFonts w:cs="Arial"/>
              </w:rPr>
            </w:pPr>
          </w:p>
        </w:tc>
        <w:tc>
          <w:tcPr>
            <w:tcW w:w="2835" w:type="dxa"/>
          </w:tcPr>
          <w:p w:rsidR="00396E4E" w:rsidRPr="0076719C" w:rsidRDefault="00396E4E" w:rsidP="0076719C">
            <w:pPr>
              <w:autoSpaceDE w:val="0"/>
              <w:autoSpaceDN w:val="0"/>
              <w:adjustRightInd w:val="0"/>
              <w:spacing w:after="0" w:line="240" w:lineRule="auto"/>
              <w:jc w:val="center"/>
              <w:rPr>
                <w:rFonts w:cs="Arial"/>
              </w:rPr>
            </w:pPr>
          </w:p>
        </w:tc>
        <w:tc>
          <w:tcPr>
            <w:tcW w:w="2017" w:type="dxa"/>
          </w:tcPr>
          <w:p w:rsidR="00396E4E" w:rsidRPr="0076719C" w:rsidRDefault="00396E4E" w:rsidP="0076719C">
            <w:pPr>
              <w:autoSpaceDE w:val="0"/>
              <w:autoSpaceDN w:val="0"/>
              <w:adjustRightInd w:val="0"/>
              <w:spacing w:after="0" w:line="240" w:lineRule="auto"/>
              <w:jc w:val="center"/>
              <w:rPr>
                <w:rFonts w:cs="Arial"/>
              </w:rPr>
            </w:pPr>
          </w:p>
        </w:tc>
      </w:tr>
      <w:tr w:rsidR="00707886" w:rsidRPr="00707886" w:rsidTr="0076719C">
        <w:tc>
          <w:tcPr>
            <w:tcW w:w="959" w:type="dxa"/>
          </w:tcPr>
          <w:p w:rsidR="00707886" w:rsidRPr="0076719C" w:rsidRDefault="00707886" w:rsidP="0076719C">
            <w:pPr>
              <w:autoSpaceDE w:val="0"/>
              <w:autoSpaceDN w:val="0"/>
              <w:adjustRightInd w:val="0"/>
              <w:spacing w:after="0" w:line="240" w:lineRule="auto"/>
              <w:jc w:val="center"/>
              <w:rPr>
                <w:rFonts w:cs="Arial"/>
              </w:rPr>
            </w:pPr>
          </w:p>
          <w:p w:rsidR="00707886" w:rsidRPr="0076719C" w:rsidRDefault="00707886" w:rsidP="0076719C">
            <w:pPr>
              <w:autoSpaceDE w:val="0"/>
              <w:autoSpaceDN w:val="0"/>
              <w:adjustRightInd w:val="0"/>
              <w:spacing w:after="0" w:line="240" w:lineRule="auto"/>
              <w:jc w:val="center"/>
              <w:rPr>
                <w:rFonts w:cs="Arial"/>
              </w:rPr>
            </w:pPr>
          </w:p>
        </w:tc>
        <w:tc>
          <w:tcPr>
            <w:tcW w:w="3293" w:type="dxa"/>
          </w:tcPr>
          <w:p w:rsidR="00707886" w:rsidRPr="0076719C" w:rsidRDefault="00707886" w:rsidP="0076719C">
            <w:pPr>
              <w:autoSpaceDE w:val="0"/>
              <w:autoSpaceDN w:val="0"/>
              <w:adjustRightInd w:val="0"/>
              <w:spacing w:after="0" w:line="240" w:lineRule="auto"/>
              <w:jc w:val="center"/>
              <w:rPr>
                <w:rFonts w:cs="Arial"/>
              </w:rPr>
            </w:pPr>
          </w:p>
        </w:tc>
        <w:tc>
          <w:tcPr>
            <w:tcW w:w="1526" w:type="dxa"/>
          </w:tcPr>
          <w:p w:rsidR="00707886" w:rsidRPr="0076719C" w:rsidRDefault="00707886" w:rsidP="0076719C">
            <w:pPr>
              <w:autoSpaceDE w:val="0"/>
              <w:autoSpaceDN w:val="0"/>
              <w:adjustRightInd w:val="0"/>
              <w:spacing w:after="0" w:line="240" w:lineRule="auto"/>
              <w:jc w:val="center"/>
              <w:rPr>
                <w:rFonts w:cs="Arial"/>
              </w:rPr>
            </w:pPr>
          </w:p>
        </w:tc>
        <w:tc>
          <w:tcPr>
            <w:tcW w:w="2835" w:type="dxa"/>
          </w:tcPr>
          <w:p w:rsidR="00707886" w:rsidRPr="0076719C" w:rsidRDefault="00707886" w:rsidP="0076719C">
            <w:pPr>
              <w:autoSpaceDE w:val="0"/>
              <w:autoSpaceDN w:val="0"/>
              <w:adjustRightInd w:val="0"/>
              <w:spacing w:after="0" w:line="240" w:lineRule="auto"/>
              <w:jc w:val="center"/>
              <w:rPr>
                <w:rFonts w:cs="Arial"/>
              </w:rPr>
            </w:pPr>
          </w:p>
        </w:tc>
        <w:tc>
          <w:tcPr>
            <w:tcW w:w="2017" w:type="dxa"/>
          </w:tcPr>
          <w:p w:rsidR="00707886" w:rsidRPr="0076719C" w:rsidRDefault="00707886" w:rsidP="0076719C">
            <w:pPr>
              <w:autoSpaceDE w:val="0"/>
              <w:autoSpaceDN w:val="0"/>
              <w:adjustRightInd w:val="0"/>
              <w:spacing w:after="0" w:line="240" w:lineRule="auto"/>
              <w:jc w:val="center"/>
              <w:rPr>
                <w:rFonts w:cs="Arial"/>
              </w:rPr>
            </w:pPr>
          </w:p>
        </w:tc>
      </w:tr>
      <w:tr w:rsidR="00707886" w:rsidRPr="00707886" w:rsidTr="0076719C">
        <w:tc>
          <w:tcPr>
            <w:tcW w:w="959" w:type="dxa"/>
          </w:tcPr>
          <w:p w:rsidR="00707886" w:rsidRPr="0076719C" w:rsidRDefault="00707886" w:rsidP="0076719C">
            <w:pPr>
              <w:autoSpaceDE w:val="0"/>
              <w:autoSpaceDN w:val="0"/>
              <w:adjustRightInd w:val="0"/>
              <w:spacing w:after="0" w:line="240" w:lineRule="auto"/>
              <w:jc w:val="center"/>
              <w:rPr>
                <w:rFonts w:cs="Arial"/>
              </w:rPr>
            </w:pPr>
          </w:p>
          <w:p w:rsidR="00707886" w:rsidRPr="0076719C" w:rsidRDefault="00707886" w:rsidP="0076719C">
            <w:pPr>
              <w:autoSpaceDE w:val="0"/>
              <w:autoSpaceDN w:val="0"/>
              <w:adjustRightInd w:val="0"/>
              <w:spacing w:after="0" w:line="240" w:lineRule="auto"/>
              <w:jc w:val="center"/>
              <w:rPr>
                <w:rFonts w:cs="Arial"/>
              </w:rPr>
            </w:pPr>
          </w:p>
        </w:tc>
        <w:tc>
          <w:tcPr>
            <w:tcW w:w="3293" w:type="dxa"/>
          </w:tcPr>
          <w:p w:rsidR="00707886" w:rsidRPr="0076719C" w:rsidRDefault="00707886" w:rsidP="0076719C">
            <w:pPr>
              <w:autoSpaceDE w:val="0"/>
              <w:autoSpaceDN w:val="0"/>
              <w:adjustRightInd w:val="0"/>
              <w:spacing w:after="0" w:line="240" w:lineRule="auto"/>
              <w:jc w:val="center"/>
              <w:rPr>
                <w:rFonts w:cs="Arial"/>
              </w:rPr>
            </w:pPr>
          </w:p>
        </w:tc>
        <w:tc>
          <w:tcPr>
            <w:tcW w:w="1526" w:type="dxa"/>
          </w:tcPr>
          <w:p w:rsidR="00707886" w:rsidRPr="0076719C" w:rsidRDefault="00707886" w:rsidP="0076719C">
            <w:pPr>
              <w:autoSpaceDE w:val="0"/>
              <w:autoSpaceDN w:val="0"/>
              <w:adjustRightInd w:val="0"/>
              <w:spacing w:after="0" w:line="240" w:lineRule="auto"/>
              <w:jc w:val="center"/>
              <w:rPr>
                <w:rFonts w:cs="Arial"/>
              </w:rPr>
            </w:pPr>
          </w:p>
        </w:tc>
        <w:tc>
          <w:tcPr>
            <w:tcW w:w="2835" w:type="dxa"/>
          </w:tcPr>
          <w:p w:rsidR="00707886" w:rsidRPr="0076719C" w:rsidRDefault="00707886" w:rsidP="0076719C">
            <w:pPr>
              <w:autoSpaceDE w:val="0"/>
              <w:autoSpaceDN w:val="0"/>
              <w:adjustRightInd w:val="0"/>
              <w:spacing w:after="0" w:line="240" w:lineRule="auto"/>
              <w:jc w:val="center"/>
              <w:rPr>
                <w:rFonts w:cs="Arial"/>
              </w:rPr>
            </w:pPr>
          </w:p>
        </w:tc>
        <w:tc>
          <w:tcPr>
            <w:tcW w:w="2017" w:type="dxa"/>
          </w:tcPr>
          <w:p w:rsidR="00707886" w:rsidRPr="0076719C" w:rsidRDefault="00707886" w:rsidP="0076719C">
            <w:pPr>
              <w:autoSpaceDE w:val="0"/>
              <w:autoSpaceDN w:val="0"/>
              <w:adjustRightInd w:val="0"/>
              <w:spacing w:after="0" w:line="240" w:lineRule="auto"/>
              <w:jc w:val="center"/>
              <w:rPr>
                <w:rFonts w:cs="Arial"/>
              </w:rPr>
            </w:pPr>
          </w:p>
        </w:tc>
      </w:tr>
      <w:tr w:rsidR="00707886" w:rsidRPr="00707886" w:rsidTr="0076719C">
        <w:tc>
          <w:tcPr>
            <w:tcW w:w="959" w:type="dxa"/>
          </w:tcPr>
          <w:p w:rsidR="00707886" w:rsidRPr="0076719C" w:rsidRDefault="00707886" w:rsidP="0076719C">
            <w:pPr>
              <w:autoSpaceDE w:val="0"/>
              <w:autoSpaceDN w:val="0"/>
              <w:adjustRightInd w:val="0"/>
              <w:spacing w:after="0" w:line="240" w:lineRule="auto"/>
              <w:jc w:val="center"/>
              <w:rPr>
                <w:rFonts w:cs="Arial"/>
              </w:rPr>
            </w:pPr>
          </w:p>
          <w:p w:rsidR="00707886" w:rsidRPr="0076719C" w:rsidRDefault="00707886" w:rsidP="0076719C">
            <w:pPr>
              <w:autoSpaceDE w:val="0"/>
              <w:autoSpaceDN w:val="0"/>
              <w:adjustRightInd w:val="0"/>
              <w:spacing w:after="0" w:line="240" w:lineRule="auto"/>
              <w:jc w:val="center"/>
              <w:rPr>
                <w:rFonts w:cs="Arial"/>
              </w:rPr>
            </w:pPr>
          </w:p>
        </w:tc>
        <w:tc>
          <w:tcPr>
            <w:tcW w:w="3293" w:type="dxa"/>
          </w:tcPr>
          <w:p w:rsidR="00707886" w:rsidRPr="0076719C" w:rsidRDefault="00707886" w:rsidP="0076719C">
            <w:pPr>
              <w:autoSpaceDE w:val="0"/>
              <w:autoSpaceDN w:val="0"/>
              <w:adjustRightInd w:val="0"/>
              <w:spacing w:after="0" w:line="240" w:lineRule="auto"/>
              <w:jc w:val="center"/>
              <w:rPr>
                <w:rFonts w:cs="Arial"/>
              </w:rPr>
            </w:pPr>
          </w:p>
        </w:tc>
        <w:tc>
          <w:tcPr>
            <w:tcW w:w="1526" w:type="dxa"/>
          </w:tcPr>
          <w:p w:rsidR="00707886" w:rsidRPr="0076719C" w:rsidRDefault="00707886" w:rsidP="0076719C">
            <w:pPr>
              <w:autoSpaceDE w:val="0"/>
              <w:autoSpaceDN w:val="0"/>
              <w:adjustRightInd w:val="0"/>
              <w:spacing w:after="0" w:line="240" w:lineRule="auto"/>
              <w:jc w:val="center"/>
              <w:rPr>
                <w:rFonts w:cs="Arial"/>
              </w:rPr>
            </w:pPr>
          </w:p>
        </w:tc>
        <w:tc>
          <w:tcPr>
            <w:tcW w:w="2835" w:type="dxa"/>
          </w:tcPr>
          <w:p w:rsidR="00707886" w:rsidRPr="0076719C" w:rsidRDefault="00707886" w:rsidP="0076719C">
            <w:pPr>
              <w:autoSpaceDE w:val="0"/>
              <w:autoSpaceDN w:val="0"/>
              <w:adjustRightInd w:val="0"/>
              <w:spacing w:after="0" w:line="240" w:lineRule="auto"/>
              <w:jc w:val="center"/>
              <w:rPr>
                <w:rFonts w:cs="Arial"/>
              </w:rPr>
            </w:pPr>
          </w:p>
        </w:tc>
        <w:tc>
          <w:tcPr>
            <w:tcW w:w="2017" w:type="dxa"/>
          </w:tcPr>
          <w:p w:rsidR="00707886" w:rsidRPr="0076719C" w:rsidRDefault="00707886" w:rsidP="0076719C">
            <w:pPr>
              <w:autoSpaceDE w:val="0"/>
              <w:autoSpaceDN w:val="0"/>
              <w:adjustRightInd w:val="0"/>
              <w:spacing w:after="0" w:line="240" w:lineRule="auto"/>
              <w:jc w:val="center"/>
              <w:rPr>
                <w:rFonts w:cs="Arial"/>
              </w:rPr>
            </w:pPr>
          </w:p>
        </w:tc>
      </w:tr>
      <w:tr w:rsidR="00396E4E" w:rsidRPr="00707886" w:rsidTr="0076719C">
        <w:tc>
          <w:tcPr>
            <w:tcW w:w="959" w:type="dxa"/>
          </w:tcPr>
          <w:p w:rsidR="00396E4E" w:rsidRPr="0076719C" w:rsidRDefault="00396E4E" w:rsidP="0076719C">
            <w:pPr>
              <w:autoSpaceDE w:val="0"/>
              <w:autoSpaceDN w:val="0"/>
              <w:adjustRightInd w:val="0"/>
              <w:spacing w:after="0" w:line="240" w:lineRule="auto"/>
              <w:jc w:val="center"/>
              <w:rPr>
                <w:rFonts w:cs="Arial"/>
              </w:rPr>
            </w:pPr>
          </w:p>
          <w:p w:rsidR="00396E4E" w:rsidRPr="0076719C" w:rsidRDefault="00396E4E" w:rsidP="0076719C">
            <w:pPr>
              <w:autoSpaceDE w:val="0"/>
              <w:autoSpaceDN w:val="0"/>
              <w:adjustRightInd w:val="0"/>
              <w:spacing w:after="0" w:line="240" w:lineRule="auto"/>
              <w:jc w:val="center"/>
              <w:rPr>
                <w:rFonts w:cs="Arial"/>
              </w:rPr>
            </w:pPr>
          </w:p>
        </w:tc>
        <w:tc>
          <w:tcPr>
            <w:tcW w:w="3293" w:type="dxa"/>
          </w:tcPr>
          <w:p w:rsidR="00396E4E" w:rsidRPr="0076719C" w:rsidRDefault="00396E4E" w:rsidP="0076719C">
            <w:pPr>
              <w:autoSpaceDE w:val="0"/>
              <w:autoSpaceDN w:val="0"/>
              <w:adjustRightInd w:val="0"/>
              <w:spacing w:after="0" w:line="240" w:lineRule="auto"/>
              <w:jc w:val="center"/>
              <w:rPr>
                <w:rFonts w:cs="Arial"/>
              </w:rPr>
            </w:pPr>
          </w:p>
        </w:tc>
        <w:tc>
          <w:tcPr>
            <w:tcW w:w="1526" w:type="dxa"/>
          </w:tcPr>
          <w:p w:rsidR="00396E4E" w:rsidRPr="0076719C" w:rsidRDefault="00396E4E" w:rsidP="0076719C">
            <w:pPr>
              <w:autoSpaceDE w:val="0"/>
              <w:autoSpaceDN w:val="0"/>
              <w:adjustRightInd w:val="0"/>
              <w:spacing w:after="0" w:line="240" w:lineRule="auto"/>
              <w:jc w:val="center"/>
              <w:rPr>
                <w:rFonts w:cs="Arial"/>
              </w:rPr>
            </w:pPr>
          </w:p>
        </w:tc>
        <w:tc>
          <w:tcPr>
            <w:tcW w:w="2835" w:type="dxa"/>
          </w:tcPr>
          <w:p w:rsidR="00396E4E" w:rsidRPr="0076719C" w:rsidRDefault="00396E4E" w:rsidP="0076719C">
            <w:pPr>
              <w:autoSpaceDE w:val="0"/>
              <w:autoSpaceDN w:val="0"/>
              <w:adjustRightInd w:val="0"/>
              <w:spacing w:after="0" w:line="240" w:lineRule="auto"/>
              <w:jc w:val="center"/>
              <w:rPr>
                <w:rFonts w:cs="Arial"/>
              </w:rPr>
            </w:pPr>
          </w:p>
        </w:tc>
        <w:tc>
          <w:tcPr>
            <w:tcW w:w="2017" w:type="dxa"/>
          </w:tcPr>
          <w:p w:rsidR="00396E4E" w:rsidRPr="0076719C" w:rsidRDefault="00396E4E" w:rsidP="0076719C">
            <w:pPr>
              <w:autoSpaceDE w:val="0"/>
              <w:autoSpaceDN w:val="0"/>
              <w:adjustRightInd w:val="0"/>
              <w:spacing w:after="0" w:line="240" w:lineRule="auto"/>
              <w:jc w:val="center"/>
              <w:rPr>
                <w:rFonts w:cs="Arial"/>
              </w:rPr>
            </w:pPr>
          </w:p>
        </w:tc>
      </w:tr>
      <w:tr w:rsidR="00707886" w:rsidRPr="00707886" w:rsidTr="0076719C">
        <w:tc>
          <w:tcPr>
            <w:tcW w:w="959" w:type="dxa"/>
          </w:tcPr>
          <w:p w:rsidR="00707886" w:rsidRPr="0076719C" w:rsidRDefault="00707886" w:rsidP="0076719C">
            <w:pPr>
              <w:autoSpaceDE w:val="0"/>
              <w:autoSpaceDN w:val="0"/>
              <w:adjustRightInd w:val="0"/>
              <w:spacing w:after="0" w:line="240" w:lineRule="auto"/>
              <w:jc w:val="center"/>
              <w:rPr>
                <w:rFonts w:cs="Arial"/>
              </w:rPr>
            </w:pPr>
          </w:p>
          <w:p w:rsidR="00707886" w:rsidRPr="0076719C" w:rsidRDefault="00707886" w:rsidP="0076719C">
            <w:pPr>
              <w:autoSpaceDE w:val="0"/>
              <w:autoSpaceDN w:val="0"/>
              <w:adjustRightInd w:val="0"/>
              <w:spacing w:after="0" w:line="240" w:lineRule="auto"/>
              <w:jc w:val="center"/>
              <w:rPr>
                <w:rFonts w:cs="Arial"/>
              </w:rPr>
            </w:pPr>
          </w:p>
        </w:tc>
        <w:tc>
          <w:tcPr>
            <w:tcW w:w="3293" w:type="dxa"/>
          </w:tcPr>
          <w:p w:rsidR="00707886" w:rsidRPr="0076719C" w:rsidRDefault="00707886" w:rsidP="0076719C">
            <w:pPr>
              <w:autoSpaceDE w:val="0"/>
              <w:autoSpaceDN w:val="0"/>
              <w:adjustRightInd w:val="0"/>
              <w:spacing w:after="0" w:line="240" w:lineRule="auto"/>
              <w:jc w:val="center"/>
              <w:rPr>
                <w:rFonts w:cs="Arial"/>
              </w:rPr>
            </w:pPr>
          </w:p>
        </w:tc>
        <w:tc>
          <w:tcPr>
            <w:tcW w:w="1526" w:type="dxa"/>
          </w:tcPr>
          <w:p w:rsidR="00707886" w:rsidRPr="0076719C" w:rsidRDefault="00707886" w:rsidP="0076719C">
            <w:pPr>
              <w:autoSpaceDE w:val="0"/>
              <w:autoSpaceDN w:val="0"/>
              <w:adjustRightInd w:val="0"/>
              <w:spacing w:after="0" w:line="240" w:lineRule="auto"/>
              <w:jc w:val="center"/>
              <w:rPr>
                <w:rFonts w:cs="Arial"/>
              </w:rPr>
            </w:pPr>
          </w:p>
        </w:tc>
        <w:tc>
          <w:tcPr>
            <w:tcW w:w="2835" w:type="dxa"/>
          </w:tcPr>
          <w:p w:rsidR="00707886" w:rsidRPr="0076719C" w:rsidRDefault="00707886" w:rsidP="0076719C">
            <w:pPr>
              <w:autoSpaceDE w:val="0"/>
              <w:autoSpaceDN w:val="0"/>
              <w:adjustRightInd w:val="0"/>
              <w:spacing w:after="0" w:line="240" w:lineRule="auto"/>
              <w:jc w:val="center"/>
              <w:rPr>
                <w:rFonts w:cs="Arial"/>
              </w:rPr>
            </w:pPr>
          </w:p>
        </w:tc>
        <w:tc>
          <w:tcPr>
            <w:tcW w:w="2017" w:type="dxa"/>
          </w:tcPr>
          <w:p w:rsidR="00707886" w:rsidRPr="0076719C" w:rsidRDefault="00707886" w:rsidP="0076719C">
            <w:pPr>
              <w:autoSpaceDE w:val="0"/>
              <w:autoSpaceDN w:val="0"/>
              <w:adjustRightInd w:val="0"/>
              <w:spacing w:after="0" w:line="240" w:lineRule="auto"/>
              <w:jc w:val="center"/>
              <w:rPr>
                <w:rFonts w:cs="Arial"/>
              </w:rPr>
            </w:pPr>
          </w:p>
        </w:tc>
      </w:tr>
    </w:tbl>
    <w:p w:rsidR="00707886" w:rsidRPr="00084360" w:rsidRDefault="00707886" w:rsidP="00096327">
      <w:pPr>
        <w:autoSpaceDE w:val="0"/>
        <w:autoSpaceDN w:val="0"/>
        <w:adjustRightInd w:val="0"/>
        <w:spacing w:after="0" w:line="240" w:lineRule="auto"/>
        <w:rPr>
          <w:rFonts w:cs="Arial"/>
          <w:b/>
          <w:bCs/>
          <w:sz w:val="6"/>
        </w:rPr>
      </w:pPr>
    </w:p>
    <w:p w:rsidR="00096327" w:rsidRPr="00951623" w:rsidRDefault="00096327" w:rsidP="00096327">
      <w:pPr>
        <w:autoSpaceDE w:val="0"/>
        <w:autoSpaceDN w:val="0"/>
        <w:adjustRightInd w:val="0"/>
        <w:spacing w:after="0" w:line="240" w:lineRule="auto"/>
        <w:rPr>
          <w:rFonts w:cs="Times New Roman"/>
          <w:sz w:val="24"/>
        </w:rPr>
      </w:pPr>
      <w:r w:rsidRPr="00951623">
        <w:rPr>
          <w:rFonts w:cs="Arial"/>
          <w:b/>
          <w:bCs/>
          <w:sz w:val="24"/>
        </w:rPr>
        <w:t>Produzione musicale edita ed eseguita in pubblici concerti: composizioni, trascrizioni, revisioni edite</w:t>
      </w:r>
      <w:r w:rsidRPr="00951623">
        <w:rPr>
          <w:rFonts w:cs="Times New Roman"/>
          <w:sz w:val="24"/>
          <w:vertAlign w:val="superscript"/>
        </w:rPr>
        <w:t>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260"/>
        <w:gridCol w:w="1276"/>
        <w:gridCol w:w="1559"/>
        <w:gridCol w:w="1804"/>
        <w:gridCol w:w="1772"/>
      </w:tblGrid>
      <w:tr w:rsidR="00707886" w:rsidRPr="00707886" w:rsidTr="0076719C">
        <w:tc>
          <w:tcPr>
            <w:tcW w:w="959" w:type="dxa"/>
          </w:tcPr>
          <w:p w:rsidR="00707886" w:rsidRPr="0076719C" w:rsidRDefault="00E02C40" w:rsidP="0076719C">
            <w:pPr>
              <w:autoSpaceDE w:val="0"/>
              <w:autoSpaceDN w:val="0"/>
              <w:adjustRightInd w:val="0"/>
              <w:spacing w:after="0" w:line="240" w:lineRule="auto"/>
              <w:rPr>
                <w:rFonts w:cs="Arial"/>
                <w:vertAlign w:val="superscript"/>
              </w:rPr>
            </w:pPr>
            <w:r w:rsidRPr="0076719C">
              <w:rPr>
                <w:rFonts w:cs="Arial"/>
              </w:rPr>
              <w:t>n.prog.</w:t>
            </w:r>
            <w:r w:rsidRPr="0076719C">
              <w:rPr>
                <w:rFonts w:cs="Arial"/>
                <w:vertAlign w:val="superscript"/>
              </w:rPr>
              <w:t>2</w:t>
            </w:r>
          </w:p>
        </w:tc>
        <w:tc>
          <w:tcPr>
            <w:tcW w:w="3260" w:type="dxa"/>
          </w:tcPr>
          <w:p w:rsidR="00707886" w:rsidRPr="0076719C" w:rsidRDefault="00E02C40" w:rsidP="0076719C">
            <w:pPr>
              <w:autoSpaceDE w:val="0"/>
              <w:autoSpaceDN w:val="0"/>
              <w:adjustRightInd w:val="0"/>
              <w:spacing w:after="0" w:line="240" w:lineRule="auto"/>
              <w:rPr>
                <w:rFonts w:cs="Arial"/>
              </w:rPr>
            </w:pPr>
            <w:r w:rsidRPr="0076719C">
              <w:rPr>
                <w:rFonts w:cs="Arial"/>
              </w:rPr>
              <w:t>titolo</w:t>
            </w:r>
          </w:p>
        </w:tc>
        <w:tc>
          <w:tcPr>
            <w:tcW w:w="1276" w:type="dxa"/>
          </w:tcPr>
          <w:p w:rsidR="00707886" w:rsidRPr="0076719C" w:rsidRDefault="00E02C40" w:rsidP="0076719C">
            <w:pPr>
              <w:autoSpaceDE w:val="0"/>
              <w:autoSpaceDN w:val="0"/>
              <w:adjustRightInd w:val="0"/>
              <w:spacing w:after="0" w:line="240" w:lineRule="auto"/>
              <w:rPr>
                <w:rFonts w:cs="Arial"/>
              </w:rPr>
            </w:pPr>
            <w:r w:rsidRPr="0076719C">
              <w:rPr>
                <w:rFonts w:cs="Arial"/>
              </w:rPr>
              <w:t xml:space="preserve"> anno di edizione</w:t>
            </w:r>
          </w:p>
        </w:tc>
        <w:tc>
          <w:tcPr>
            <w:tcW w:w="1559" w:type="dxa"/>
          </w:tcPr>
          <w:p w:rsidR="00707886" w:rsidRPr="0076719C" w:rsidRDefault="00E02C40" w:rsidP="0076719C">
            <w:pPr>
              <w:autoSpaceDE w:val="0"/>
              <w:autoSpaceDN w:val="0"/>
              <w:adjustRightInd w:val="0"/>
              <w:spacing w:after="0" w:line="240" w:lineRule="auto"/>
              <w:rPr>
                <w:rFonts w:cs="Arial"/>
              </w:rPr>
            </w:pPr>
            <w:r w:rsidRPr="0076719C">
              <w:rPr>
                <w:rFonts w:cs="Arial"/>
              </w:rPr>
              <w:t>anno di prima esecuzione</w:t>
            </w:r>
          </w:p>
        </w:tc>
        <w:tc>
          <w:tcPr>
            <w:tcW w:w="1804" w:type="dxa"/>
          </w:tcPr>
          <w:p w:rsidR="00707886" w:rsidRPr="0076719C" w:rsidRDefault="00E02C40" w:rsidP="0076719C">
            <w:pPr>
              <w:autoSpaceDE w:val="0"/>
              <w:autoSpaceDN w:val="0"/>
              <w:adjustRightInd w:val="0"/>
              <w:spacing w:after="0" w:line="240" w:lineRule="auto"/>
              <w:rPr>
                <w:rFonts w:cs="Arial"/>
              </w:rPr>
            </w:pPr>
            <w:r w:rsidRPr="0076719C">
              <w:rPr>
                <w:rFonts w:cs="Arial"/>
              </w:rPr>
              <w:t>organico</w:t>
            </w:r>
          </w:p>
        </w:tc>
        <w:tc>
          <w:tcPr>
            <w:tcW w:w="1772" w:type="dxa"/>
          </w:tcPr>
          <w:p w:rsidR="00707886" w:rsidRPr="0076719C" w:rsidRDefault="00E02C40" w:rsidP="0076719C">
            <w:pPr>
              <w:autoSpaceDE w:val="0"/>
              <w:autoSpaceDN w:val="0"/>
              <w:adjustRightInd w:val="0"/>
              <w:spacing w:after="0" w:line="240" w:lineRule="auto"/>
              <w:rPr>
                <w:rFonts w:cs="Arial"/>
              </w:rPr>
            </w:pPr>
            <w:r w:rsidRPr="0076719C">
              <w:rPr>
                <w:rFonts w:cs="Arial"/>
              </w:rPr>
              <w:t>editore</w:t>
            </w:r>
          </w:p>
        </w:tc>
      </w:tr>
      <w:tr w:rsidR="00060EA5" w:rsidRPr="00707886" w:rsidTr="00E87C40">
        <w:tc>
          <w:tcPr>
            <w:tcW w:w="959" w:type="dxa"/>
          </w:tcPr>
          <w:p w:rsidR="00060EA5" w:rsidRPr="0076719C" w:rsidRDefault="00060EA5" w:rsidP="00E87C40">
            <w:pPr>
              <w:autoSpaceDE w:val="0"/>
              <w:autoSpaceDN w:val="0"/>
              <w:adjustRightInd w:val="0"/>
              <w:spacing w:after="0" w:line="240" w:lineRule="auto"/>
              <w:rPr>
                <w:rFonts w:cs="Arial"/>
              </w:rPr>
            </w:pPr>
          </w:p>
          <w:p w:rsidR="00060EA5" w:rsidRPr="0076719C" w:rsidRDefault="00060EA5" w:rsidP="00E87C40">
            <w:pPr>
              <w:autoSpaceDE w:val="0"/>
              <w:autoSpaceDN w:val="0"/>
              <w:adjustRightInd w:val="0"/>
              <w:spacing w:after="0" w:line="240" w:lineRule="auto"/>
              <w:rPr>
                <w:rFonts w:cs="Arial"/>
              </w:rPr>
            </w:pPr>
          </w:p>
        </w:tc>
        <w:tc>
          <w:tcPr>
            <w:tcW w:w="3260" w:type="dxa"/>
          </w:tcPr>
          <w:p w:rsidR="00060EA5" w:rsidRPr="0076719C" w:rsidRDefault="00060EA5" w:rsidP="00E87C40">
            <w:pPr>
              <w:autoSpaceDE w:val="0"/>
              <w:autoSpaceDN w:val="0"/>
              <w:adjustRightInd w:val="0"/>
              <w:spacing w:after="0" w:line="240" w:lineRule="auto"/>
              <w:rPr>
                <w:rFonts w:cs="Arial"/>
              </w:rPr>
            </w:pPr>
          </w:p>
        </w:tc>
        <w:tc>
          <w:tcPr>
            <w:tcW w:w="1276" w:type="dxa"/>
          </w:tcPr>
          <w:p w:rsidR="00060EA5" w:rsidRPr="0076719C" w:rsidRDefault="00060EA5" w:rsidP="00E87C40">
            <w:pPr>
              <w:autoSpaceDE w:val="0"/>
              <w:autoSpaceDN w:val="0"/>
              <w:adjustRightInd w:val="0"/>
              <w:spacing w:after="0" w:line="240" w:lineRule="auto"/>
              <w:rPr>
                <w:rFonts w:cs="Arial"/>
              </w:rPr>
            </w:pPr>
          </w:p>
        </w:tc>
        <w:tc>
          <w:tcPr>
            <w:tcW w:w="1559" w:type="dxa"/>
          </w:tcPr>
          <w:p w:rsidR="00060EA5" w:rsidRPr="0076719C" w:rsidRDefault="00060EA5" w:rsidP="00E87C40">
            <w:pPr>
              <w:autoSpaceDE w:val="0"/>
              <w:autoSpaceDN w:val="0"/>
              <w:adjustRightInd w:val="0"/>
              <w:spacing w:after="0" w:line="240" w:lineRule="auto"/>
              <w:rPr>
                <w:rFonts w:cs="Arial"/>
              </w:rPr>
            </w:pPr>
          </w:p>
        </w:tc>
        <w:tc>
          <w:tcPr>
            <w:tcW w:w="1804" w:type="dxa"/>
          </w:tcPr>
          <w:p w:rsidR="00060EA5" w:rsidRPr="0076719C" w:rsidRDefault="00060EA5" w:rsidP="00E87C40">
            <w:pPr>
              <w:autoSpaceDE w:val="0"/>
              <w:autoSpaceDN w:val="0"/>
              <w:adjustRightInd w:val="0"/>
              <w:spacing w:after="0" w:line="240" w:lineRule="auto"/>
              <w:rPr>
                <w:rFonts w:cs="Arial"/>
              </w:rPr>
            </w:pPr>
          </w:p>
        </w:tc>
        <w:tc>
          <w:tcPr>
            <w:tcW w:w="1772" w:type="dxa"/>
          </w:tcPr>
          <w:p w:rsidR="00060EA5" w:rsidRPr="0076719C" w:rsidRDefault="00060EA5" w:rsidP="00E87C40">
            <w:pPr>
              <w:autoSpaceDE w:val="0"/>
              <w:autoSpaceDN w:val="0"/>
              <w:adjustRightInd w:val="0"/>
              <w:spacing w:after="0" w:line="240" w:lineRule="auto"/>
              <w:rPr>
                <w:rFonts w:cs="Arial"/>
              </w:rPr>
            </w:pPr>
          </w:p>
        </w:tc>
      </w:tr>
      <w:tr w:rsidR="00060EA5" w:rsidRPr="00707886" w:rsidTr="00E87C40">
        <w:tc>
          <w:tcPr>
            <w:tcW w:w="959" w:type="dxa"/>
          </w:tcPr>
          <w:p w:rsidR="00060EA5" w:rsidRPr="0076719C" w:rsidRDefault="00060EA5" w:rsidP="00E87C40">
            <w:pPr>
              <w:autoSpaceDE w:val="0"/>
              <w:autoSpaceDN w:val="0"/>
              <w:adjustRightInd w:val="0"/>
              <w:spacing w:after="0" w:line="240" w:lineRule="auto"/>
              <w:rPr>
                <w:rFonts w:cs="Arial"/>
              </w:rPr>
            </w:pPr>
          </w:p>
          <w:p w:rsidR="00060EA5" w:rsidRPr="0076719C" w:rsidRDefault="00060EA5" w:rsidP="00E87C40">
            <w:pPr>
              <w:autoSpaceDE w:val="0"/>
              <w:autoSpaceDN w:val="0"/>
              <w:adjustRightInd w:val="0"/>
              <w:spacing w:after="0" w:line="240" w:lineRule="auto"/>
              <w:rPr>
                <w:rFonts w:cs="Arial"/>
              </w:rPr>
            </w:pPr>
          </w:p>
        </w:tc>
        <w:tc>
          <w:tcPr>
            <w:tcW w:w="3260" w:type="dxa"/>
          </w:tcPr>
          <w:p w:rsidR="00060EA5" w:rsidRPr="0076719C" w:rsidRDefault="00060EA5" w:rsidP="00E87C40">
            <w:pPr>
              <w:autoSpaceDE w:val="0"/>
              <w:autoSpaceDN w:val="0"/>
              <w:adjustRightInd w:val="0"/>
              <w:spacing w:after="0" w:line="240" w:lineRule="auto"/>
              <w:rPr>
                <w:rFonts w:cs="Arial"/>
              </w:rPr>
            </w:pPr>
          </w:p>
        </w:tc>
        <w:tc>
          <w:tcPr>
            <w:tcW w:w="1276" w:type="dxa"/>
          </w:tcPr>
          <w:p w:rsidR="00060EA5" w:rsidRPr="0076719C" w:rsidRDefault="00060EA5" w:rsidP="00E87C40">
            <w:pPr>
              <w:autoSpaceDE w:val="0"/>
              <w:autoSpaceDN w:val="0"/>
              <w:adjustRightInd w:val="0"/>
              <w:spacing w:after="0" w:line="240" w:lineRule="auto"/>
              <w:rPr>
                <w:rFonts w:cs="Arial"/>
              </w:rPr>
            </w:pPr>
          </w:p>
        </w:tc>
        <w:tc>
          <w:tcPr>
            <w:tcW w:w="1559" w:type="dxa"/>
          </w:tcPr>
          <w:p w:rsidR="00060EA5" w:rsidRPr="0076719C" w:rsidRDefault="00060EA5" w:rsidP="00E87C40">
            <w:pPr>
              <w:autoSpaceDE w:val="0"/>
              <w:autoSpaceDN w:val="0"/>
              <w:adjustRightInd w:val="0"/>
              <w:spacing w:after="0" w:line="240" w:lineRule="auto"/>
              <w:rPr>
                <w:rFonts w:cs="Arial"/>
              </w:rPr>
            </w:pPr>
          </w:p>
        </w:tc>
        <w:tc>
          <w:tcPr>
            <w:tcW w:w="1804" w:type="dxa"/>
          </w:tcPr>
          <w:p w:rsidR="00060EA5" w:rsidRPr="0076719C" w:rsidRDefault="00060EA5" w:rsidP="00E87C40">
            <w:pPr>
              <w:autoSpaceDE w:val="0"/>
              <w:autoSpaceDN w:val="0"/>
              <w:adjustRightInd w:val="0"/>
              <w:spacing w:after="0" w:line="240" w:lineRule="auto"/>
              <w:rPr>
                <w:rFonts w:cs="Arial"/>
              </w:rPr>
            </w:pPr>
          </w:p>
        </w:tc>
        <w:tc>
          <w:tcPr>
            <w:tcW w:w="1772" w:type="dxa"/>
          </w:tcPr>
          <w:p w:rsidR="00060EA5" w:rsidRPr="0076719C" w:rsidRDefault="00060EA5" w:rsidP="00E87C40">
            <w:pPr>
              <w:autoSpaceDE w:val="0"/>
              <w:autoSpaceDN w:val="0"/>
              <w:adjustRightInd w:val="0"/>
              <w:spacing w:after="0" w:line="240" w:lineRule="auto"/>
              <w:rPr>
                <w:rFonts w:cs="Arial"/>
              </w:rPr>
            </w:pPr>
          </w:p>
        </w:tc>
      </w:tr>
      <w:tr w:rsidR="00396E4E" w:rsidRPr="00707886" w:rsidTr="0076719C">
        <w:tc>
          <w:tcPr>
            <w:tcW w:w="959" w:type="dxa"/>
          </w:tcPr>
          <w:p w:rsidR="00396E4E" w:rsidRPr="0076719C" w:rsidRDefault="00396E4E" w:rsidP="0076719C">
            <w:pPr>
              <w:autoSpaceDE w:val="0"/>
              <w:autoSpaceDN w:val="0"/>
              <w:adjustRightInd w:val="0"/>
              <w:spacing w:after="0" w:line="240" w:lineRule="auto"/>
              <w:rPr>
                <w:rFonts w:cs="Arial"/>
              </w:rPr>
            </w:pPr>
          </w:p>
          <w:p w:rsidR="00396E4E" w:rsidRPr="0076719C" w:rsidRDefault="00396E4E" w:rsidP="0076719C">
            <w:pPr>
              <w:autoSpaceDE w:val="0"/>
              <w:autoSpaceDN w:val="0"/>
              <w:adjustRightInd w:val="0"/>
              <w:spacing w:after="0" w:line="240" w:lineRule="auto"/>
              <w:rPr>
                <w:rFonts w:cs="Arial"/>
              </w:rPr>
            </w:pPr>
          </w:p>
        </w:tc>
        <w:tc>
          <w:tcPr>
            <w:tcW w:w="3260" w:type="dxa"/>
          </w:tcPr>
          <w:p w:rsidR="00396E4E" w:rsidRPr="0076719C" w:rsidRDefault="00396E4E" w:rsidP="0076719C">
            <w:pPr>
              <w:autoSpaceDE w:val="0"/>
              <w:autoSpaceDN w:val="0"/>
              <w:adjustRightInd w:val="0"/>
              <w:spacing w:after="0" w:line="240" w:lineRule="auto"/>
              <w:rPr>
                <w:rFonts w:cs="Arial"/>
              </w:rPr>
            </w:pPr>
          </w:p>
        </w:tc>
        <w:tc>
          <w:tcPr>
            <w:tcW w:w="1276" w:type="dxa"/>
          </w:tcPr>
          <w:p w:rsidR="00396E4E" w:rsidRPr="0076719C" w:rsidRDefault="00396E4E" w:rsidP="0076719C">
            <w:pPr>
              <w:autoSpaceDE w:val="0"/>
              <w:autoSpaceDN w:val="0"/>
              <w:adjustRightInd w:val="0"/>
              <w:spacing w:after="0" w:line="240" w:lineRule="auto"/>
              <w:rPr>
                <w:rFonts w:cs="Arial"/>
              </w:rPr>
            </w:pPr>
          </w:p>
        </w:tc>
        <w:tc>
          <w:tcPr>
            <w:tcW w:w="1559" w:type="dxa"/>
          </w:tcPr>
          <w:p w:rsidR="00396E4E" w:rsidRPr="0076719C" w:rsidRDefault="00396E4E" w:rsidP="0076719C">
            <w:pPr>
              <w:autoSpaceDE w:val="0"/>
              <w:autoSpaceDN w:val="0"/>
              <w:adjustRightInd w:val="0"/>
              <w:spacing w:after="0" w:line="240" w:lineRule="auto"/>
              <w:rPr>
                <w:rFonts w:cs="Arial"/>
              </w:rPr>
            </w:pPr>
          </w:p>
        </w:tc>
        <w:tc>
          <w:tcPr>
            <w:tcW w:w="1804" w:type="dxa"/>
          </w:tcPr>
          <w:p w:rsidR="00396E4E" w:rsidRPr="0076719C" w:rsidRDefault="00396E4E" w:rsidP="0076719C">
            <w:pPr>
              <w:autoSpaceDE w:val="0"/>
              <w:autoSpaceDN w:val="0"/>
              <w:adjustRightInd w:val="0"/>
              <w:spacing w:after="0" w:line="240" w:lineRule="auto"/>
              <w:rPr>
                <w:rFonts w:cs="Arial"/>
              </w:rPr>
            </w:pPr>
          </w:p>
        </w:tc>
        <w:tc>
          <w:tcPr>
            <w:tcW w:w="1772" w:type="dxa"/>
          </w:tcPr>
          <w:p w:rsidR="00396E4E" w:rsidRPr="0076719C" w:rsidRDefault="00396E4E" w:rsidP="0076719C">
            <w:pPr>
              <w:autoSpaceDE w:val="0"/>
              <w:autoSpaceDN w:val="0"/>
              <w:adjustRightInd w:val="0"/>
              <w:spacing w:after="0" w:line="240" w:lineRule="auto"/>
              <w:rPr>
                <w:rFonts w:cs="Arial"/>
              </w:rPr>
            </w:pPr>
          </w:p>
        </w:tc>
      </w:tr>
      <w:tr w:rsidR="00707886" w:rsidRPr="00707886" w:rsidTr="0076719C">
        <w:tc>
          <w:tcPr>
            <w:tcW w:w="959" w:type="dxa"/>
          </w:tcPr>
          <w:p w:rsidR="00707886" w:rsidRPr="0076719C" w:rsidRDefault="00707886" w:rsidP="0076719C">
            <w:pPr>
              <w:autoSpaceDE w:val="0"/>
              <w:autoSpaceDN w:val="0"/>
              <w:adjustRightInd w:val="0"/>
              <w:spacing w:after="0" w:line="240" w:lineRule="auto"/>
              <w:rPr>
                <w:rFonts w:cs="Arial"/>
              </w:rPr>
            </w:pPr>
          </w:p>
          <w:p w:rsidR="00707886" w:rsidRPr="0076719C" w:rsidRDefault="00707886" w:rsidP="0076719C">
            <w:pPr>
              <w:autoSpaceDE w:val="0"/>
              <w:autoSpaceDN w:val="0"/>
              <w:adjustRightInd w:val="0"/>
              <w:spacing w:after="0" w:line="240" w:lineRule="auto"/>
              <w:rPr>
                <w:rFonts w:cs="Arial"/>
              </w:rPr>
            </w:pPr>
          </w:p>
        </w:tc>
        <w:tc>
          <w:tcPr>
            <w:tcW w:w="3260" w:type="dxa"/>
          </w:tcPr>
          <w:p w:rsidR="00707886" w:rsidRPr="0076719C" w:rsidRDefault="00707886" w:rsidP="0076719C">
            <w:pPr>
              <w:autoSpaceDE w:val="0"/>
              <w:autoSpaceDN w:val="0"/>
              <w:adjustRightInd w:val="0"/>
              <w:spacing w:after="0" w:line="240" w:lineRule="auto"/>
              <w:rPr>
                <w:rFonts w:cs="Arial"/>
              </w:rPr>
            </w:pPr>
          </w:p>
        </w:tc>
        <w:tc>
          <w:tcPr>
            <w:tcW w:w="1276" w:type="dxa"/>
          </w:tcPr>
          <w:p w:rsidR="00707886" w:rsidRPr="0076719C" w:rsidRDefault="00707886" w:rsidP="0076719C">
            <w:pPr>
              <w:autoSpaceDE w:val="0"/>
              <w:autoSpaceDN w:val="0"/>
              <w:adjustRightInd w:val="0"/>
              <w:spacing w:after="0" w:line="240" w:lineRule="auto"/>
              <w:rPr>
                <w:rFonts w:cs="Arial"/>
              </w:rPr>
            </w:pPr>
          </w:p>
        </w:tc>
        <w:tc>
          <w:tcPr>
            <w:tcW w:w="1559" w:type="dxa"/>
          </w:tcPr>
          <w:p w:rsidR="00707886" w:rsidRPr="0076719C" w:rsidRDefault="00707886" w:rsidP="0076719C">
            <w:pPr>
              <w:autoSpaceDE w:val="0"/>
              <w:autoSpaceDN w:val="0"/>
              <w:adjustRightInd w:val="0"/>
              <w:spacing w:after="0" w:line="240" w:lineRule="auto"/>
              <w:rPr>
                <w:rFonts w:cs="Arial"/>
              </w:rPr>
            </w:pPr>
          </w:p>
        </w:tc>
        <w:tc>
          <w:tcPr>
            <w:tcW w:w="1804" w:type="dxa"/>
          </w:tcPr>
          <w:p w:rsidR="00707886" w:rsidRPr="0076719C" w:rsidRDefault="00707886" w:rsidP="0076719C">
            <w:pPr>
              <w:autoSpaceDE w:val="0"/>
              <w:autoSpaceDN w:val="0"/>
              <w:adjustRightInd w:val="0"/>
              <w:spacing w:after="0" w:line="240" w:lineRule="auto"/>
              <w:rPr>
                <w:rFonts w:cs="Arial"/>
              </w:rPr>
            </w:pPr>
          </w:p>
        </w:tc>
        <w:tc>
          <w:tcPr>
            <w:tcW w:w="1772" w:type="dxa"/>
          </w:tcPr>
          <w:p w:rsidR="00707886" w:rsidRPr="0076719C" w:rsidRDefault="00707886" w:rsidP="0076719C">
            <w:pPr>
              <w:autoSpaceDE w:val="0"/>
              <w:autoSpaceDN w:val="0"/>
              <w:adjustRightInd w:val="0"/>
              <w:spacing w:after="0" w:line="240" w:lineRule="auto"/>
              <w:rPr>
                <w:rFonts w:cs="Arial"/>
              </w:rPr>
            </w:pPr>
          </w:p>
        </w:tc>
      </w:tr>
      <w:tr w:rsidR="00707886" w:rsidRPr="00707886" w:rsidTr="0076719C">
        <w:tc>
          <w:tcPr>
            <w:tcW w:w="959" w:type="dxa"/>
          </w:tcPr>
          <w:p w:rsidR="00707886" w:rsidRPr="0076719C" w:rsidRDefault="00707886" w:rsidP="0076719C">
            <w:pPr>
              <w:autoSpaceDE w:val="0"/>
              <w:autoSpaceDN w:val="0"/>
              <w:adjustRightInd w:val="0"/>
              <w:spacing w:after="0" w:line="240" w:lineRule="auto"/>
              <w:rPr>
                <w:rFonts w:cs="Arial"/>
              </w:rPr>
            </w:pPr>
          </w:p>
          <w:p w:rsidR="00707886" w:rsidRPr="0076719C" w:rsidRDefault="00707886" w:rsidP="0076719C">
            <w:pPr>
              <w:autoSpaceDE w:val="0"/>
              <w:autoSpaceDN w:val="0"/>
              <w:adjustRightInd w:val="0"/>
              <w:spacing w:after="0" w:line="240" w:lineRule="auto"/>
              <w:rPr>
                <w:rFonts w:cs="Arial"/>
              </w:rPr>
            </w:pPr>
          </w:p>
        </w:tc>
        <w:tc>
          <w:tcPr>
            <w:tcW w:w="3260" w:type="dxa"/>
          </w:tcPr>
          <w:p w:rsidR="00707886" w:rsidRPr="0076719C" w:rsidRDefault="00707886" w:rsidP="0076719C">
            <w:pPr>
              <w:autoSpaceDE w:val="0"/>
              <w:autoSpaceDN w:val="0"/>
              <w:adjustRightInd w:val="0"/>
              <w:spacing w:after="0" w:line="240" w:lineRule="auto"/>
              <w:rPr>
                <w:rFonts w:cs="Arial"/>
              </w:rPr>
            </w:pPr>
          </w:p>
        </w:tc>
        <w:tc>
          <w:tcPr>
            <w:tcW w:w="1276" w:type="dxa"/>
          </w:tcPr>
          <w:p w:rsidR="00707886" w:rsidRPr="0076719C" w:rsidRDefault="00707886" w:rsidP="0076719C">
            <w:pPr>
              <w:autoSpaceDE w:val="0"/>
              <w:autoSpaceDN w:val="0"/>
              <w:adjustRightInd w:val="0"/>
              <w:spacing w:after="0" w:line="240" w:lineRule="auto"/>
              <w:rPr>
                <w:rFonts w:cs="Arial"/>
              </w:rPr>
            </w:pPr>
          </w:p>
        </w:tc>
        <w:tc>
          <w:tcPr>
            <w:tcW w:w="1559" w:type="dxa"/>
          </w:tcPr>
          <w:p w:rsidR="00707886" w:rsidRPr="0076719C" w:rsidRDefault="00707886" w:rsidP="0076719C">
            <w:pPr>
              <w:autoSpaceDE w:val="0"/>
              <w:autoSpaceDN w:val="0"/>
              <w:adjustRightInd w:val="0"/>
              <w:spacing w:after="0" w:line="240" w:lineRule="auto"/>
              <w:rPr>
                <w:rFonts w:cs="Arial"/>
              </w:rPr>
            </w:pPr>
          </w:p>
        </w:tc>
        <w:tc>
          <w:tcPr>
            <w:tcW w:w="1804" w:type="dxa"/>
          </w:tcPr>
          <w:p w:rsidR="00707886" w:rsidRPr="0076719C" w:rsidRDefault="00707886" w:rsidP="0076719C">
            <w:pPr>
              <w:autoSpaceDE w:val="0"/>
              <w:autoSpaceDN w:val="0"/>
              <w:adjustRightInd w:val="0"/>
              <w:spacing w:after="0" w:line="240" w:lineRule="auto"/>
              <w:rPr>
                <w:rFonts w:cs="Arial"/>
              </w:rPr>
            </w:pPr>
          </w:p>
        </w:tc>
        <w:tc>
          <w:tcPr>
            <w:tcW w:w="1772" w:type="dxa"/>
          </w:tcPr>
          <w:p w:rsidR="00707886" w:rsidRPr="0076719C" w:rsidRDefault="00707886" w:rsidP="0076719C">
            <w:pPr>
              <w:autoSpaceDE w:val="0"/>
              <w:autoSpaceDN w:val="0"/>
              <w:adjustRightInd w:val="0"/>
              <w:spacing w:after="0" w:line="240" w:lineRule="auto"/>
              <w:rPr>
                <w:rFonts w:cs="Arial"/>
              </w:rPr>
            </w:pPr>
          </w:p>
        </w:tc>
      </w:tr>
      <w:tr w:rsidR="00396E4E" w:rsidRPr="00707886" w:rsidTr="0076719C">
        <w:tc>
          <w:tcPr>
            <w:tcW w:w="959" w:type="dxa"/>
          </w:tcPr>
          <w:p w:rsidR="00396E4E" w:rsidRPr="0076719C" w:rsidRDefault="00396E4E" w:rsidP="0076719C">
            <w:pPr>
              <w:autoSpaceDE w:val="0"/>
              <w:autoSpaceDN w:val="0"/>
              <w:adjustRightInd w:val="0"/>
              <w:spacing w:after="0" w:line="240" w:lineRule="auto"/>
              <w:rPr>
                <w:rFonts w:cs="Arial"/>
              </w:rPr>
            </w:pPr>
          </w:p>
          <w:p w:rsidR="00396E4E" w:rsidRPr="0076719C" w:rsidRDefault="00396E4E" w:rsidP="0076719C">
            <w:pPr>
              <w:autoSpaceDE w:val="0"/>
              <w:autoSpaceDN w:val="0"/>
              <w:adjustRightInd w:val="0"/>
              <w:spacing w:after="0" w:line="240" w:lineRule="auto"/>
              <w:rPr>
                <w:rFonts w:cs="Arial"/>
              </w:rPr>
            </w:pPr>
          </w:p>
        </w:tc>
        <w:tc>
          <w:tcPr>
            <w:tcW w:w="3260" w:type="dxa"/>
          </w:tcPr>
          <w:p w:rsidR="00396E4E" w:rsidRPr="0076719C" w:rsidRDefault="00396E4E" w:rsidP="0076719C">
            <w:pPr>
              <w:autoSpaceDE w:val="0"/>
              <w:autoSpaceDN w:val="0"/>
              <w:adjustRightInd w:val="0"/>
              <w:spacing w:after="0" w:line="240" w:lineRule="auto"/>
              <w:rPr>
                <w:rFonts w:cs="Arial"/>
              </w:rPr>
            </w:pPr>
          </w:p>
        </w:tc>
        <w:tc>
          <w:tcPr>
            <w:tcW w:w="1276" w:type="dxa"/>
          </w:tcPr>
          <w:p w:rsidR="00396E4E" w:rsidRPr="0076719C" w:rsidRDefault="00396E4E" w:rsidP="0076719C">
            <w:pPr>
              <w:autoSpaceDE w:val="0"/>
              <w:autoSpaceDN w:val="0"/>
              <w:adjustRightInd w:val="0"/>
              <w:spacing w:after="0" w:line="240" w:lineRule="auto"/>
              <w:rPr>
                <w:rFonts w:cs="Arial"/>
              </w:rPr>
            </w:pPr>
          </w:p>
        </w:tc>
        <w:tc>
          <w:tcPr>
            <w:tcW w:w="1559" w:type="dxa"/>
          </w:tcPr>
          <w:p w:rsidR="00396E4E" w:rsidRPr="0076719C" w:rsidRDefault="00396E4E" w:rsidP="0076719C">
            <w:pPr>
              <w:autoSpaceDE w:val="0"/>
              <w:autoSpaceDN w:val="0"/>
              <w:adjustRightInd w:val="0"/>
              <w:spacing w:after="0" w:line="240" w:lineRule="auto"/>
              <w:rPr>
                <w:rFonts w:cs="Arial"/>
              </w:rPr>
            </w:pPr>
          </w:p>
        </w:tc>
        <w:tc>
          <w:tcPr>
            <w:tcW w:w="1804" w:type="dxa"/>
          </w:tcPr>
          <w:p w:rsidR="00396E4E" w:rsidRPr="0076719C" w:rsidRDefault="00396E4E" w:rsidP="0076719C">
            <w:pPr>
              <w:autoSpaceDE w:val="0"/>
              <w:autoSpaceDN w:val="0"/>
              <w:adjustRightInd w:val="0"/>
              <w:spacing w:after="0" w:line="240" w:lineRule="auto"/>
              <w:rPr>
                <w:rFonts w:cs="Arial"/>
              </w:rPr>
            </w:pPr>
          </w:p>
        </w:tc>
        <w:tc>
          <w:tcPr>
            <w:tcW w:w="1772" w:type="dxa"/>
          </w:tcPr>
          <w:p w:rsidR="00396E4E" w:rsidRPr="0076719C" w:rsidRDefault="00396E4E" w:rsidP="0076719C">
            <w:pPr>
              <w:autoSpaceDE w:val="0"/>
              <w:autoSpaceDN w:val="0"/>
              <w:adjustRightInd w:val="0"/>
              <w:spacing w:after="0" w:line="240" w:lineRule="auto"/>
              <w:rPr>
                <w:rFonts w:cs="Arial"/>
              </w:rPr>
            </w:pPr>
          </w:p>
        </w:tc>
      </w:tr>
      <w:tr w:rsidR="00396E4E" w:rsidRPr="00707886" w:rsidTr="0076719C">
        <w:tc>
          <w:tcPr>
            <w:tcW w:w="959" w:type="dxa"/>
          </w:tcPr>
          <w:p w:rsidR="00396E4E" w:rsidRPr="0076719C" w:rsidRDefault="00396E4E" w:rsidP="0076719C">
            <w:pPr>
              <w:autoSpaceDE w:val="0"/>
              <w:autoSpaceDN w:val="0"/>
              <w:adjustRightInd w:val="0"/>
              <w:spacing w:after="0" w:line="240" w:lineRule="auto"/>
              <w:rPr>
                <w:rFonts w:cs="Arial"/>
              </w:rPr>
            </w:pPr>
          </w:p>
          <w:p w:rsidR="00396E4E" w:rsidRPr="0076719C" w:rsidRDefault="00396E4E" w:rsidP="0076719C">
            <w:pPr>
              <w:autoSpaceDE w:val="0"/>
              <w:autoSpaceDN w:val="0"/>
              <w:adjustRightInd w:val="0"/>
              <w:spacing w:after="0" w:line="240" w:lineRule="auto"/>
              <w:rPr>
                <w:rFonts w:cs="Arial"/>
              </w:rPr>
            </w:pPr>
          </w:p>
        </w:tc>
        <w:tc>
          <w:tcPr>
            <w:tcW w:w="3260" w:type="dxa"/>
          </w:tcPr>
          <w:p w:rsidR="00396E4E" w:rsidRPr="0076719C" w:rsidRDefault="00396E4E" w:rsidP="0076719C">
            <w:pPr>
              <w:autoSpaceDE w:val="0"/>
              <w:autoSpaceDN w:val="0"/>
              <w:adjustRightInd w:val="0"/>
              <w:spacing w:after="0" w:line="240" w:lineRule="auto"/>
              <w:rPr>
                <w:rFonts w:cs="Arial"/>
              </w:rPr>
            </w:pPr>
          </w:p>
        </w:tc>
        <w:tc>
          <w:tcPr>
            <w:tcW w:w="1276" w:type="dxa"/>
          </w:tcPr>
          <w:p w:rsidR="00396E4E" w:rsidRPr="0076719C" w:rsidRDefault="00396E4E" w:rsidP="0076719C">
            <w:pPr>
              <w:autoSpaceDE w:val="0"/>
              <w:autoSpaceDN w:val="0"/>
              <w:adjustRightInd w:val="0"/>
              <w:spacing w:after="0" w:line="240" w:lineRule="auto"/>
              <w:rPr>
                <w:rFonts w:cs="Arial"/>
              </w:rPr>
            </w:pPr>
          </w:p>
        </w:tc>
        <w:tc>
          <w:tcPr>
            <w:tcW w:w="1559" w:type="dxa"/>
          </w:tcPr>
          <w:p w:rsidR="00396E4E" w:rsidRPr="0076719C" w:rsidRDefault="00396E4E" w:rsidP="0076719C">
            <w:pPr>
              <w:autoSpaceDE w:val="0"/>
              <w:autoSpaceDN w:val="0"/>
              <w:adjustRightInd w:val="0"/>
              <w:spacing w:after="0" w:line="240" w:lineRule="auto"/>
              <w:rPr>
                <w:rFonts w:cs="Arial"/>
              </w:rPr>
            </w:pPr>
          </w:p>
        </w:tc>
        <w:tc>
          <w:tcPr>
            <w:tcW w:w="1804" w:type="dxa"/>
          </w:tcPr>
          <w:p w:rsidR="00396E4E" w:rsidRPr="0076719C" w:rsidRDefault="00396E4E" w:rsidP="0076719C">
            <w:pPr>
              <w:autoSpaceDE w:val="0"/>
              <w:autoSpaceDN w:val="0"/>
              <w:adjustRightInd w:val="0"/>
              <w:spacing w:after="0" w:line="240" w:lineRule="auto"/>
              <w:rPr>
                <w:rFonts w:cs="Arial"/>
              </w:rPr>
            </w:pPr>
          </w:p>
        </w:tc>
        <w:tc>
          <w:tcPr>
            <w:tcW w:w="1772" w:type="dxa"/>
          </w:tcPr>
          <w:p w:rsidR="00396E4E" w:rsidRPr="0076719C" w:rsidRDefault="00396E4E" w:rsidP="0076719C">
            <w:pPr>
              <w:autoSpaceDE w:val="0"/>
              <w:autoSpaceDN w:val="0"/>
              <w:adjustRightInd w:val="0"/>
              <w:spacing w:after="0" w:line="240" w:lineRule="auto"/>
              <w:rPr>
                <w:rFonts w:cs="Arial"/>
              </w:rPr>
            </w:pPr>
          </w:p>
        </w:tc>
      </w:tr>
      <w:tr w:rsidR="00707886" w:rsidRPr="00707886" w:rsidTr="0076719C">
        <w:tc>
          <w:tcPr>
            <w:tcW w:w="959" w:type="dxa"/>
          </w:tcPr>
          <w:p w:rsidR="00707886" w:rsidRPr="0076719C" w:rsidRDefault="00707886" w:rsidP="0076719C">
            <w:pPr>
              <w:autoSpaceDE w:val="0"/>
              <w:autoSpaceDN w:val="0"/>
              <w:adjustRightInd w:val="0"/>
              <w:spacing w:after="0" w:line="240" w:lineRule="auto"/>
              <w:rPr>
                <w:rFonts w:cs="Arial"/>
              </w:rPr>
            </w:pPr>
          </w:p>
          <w:p w:rsidR="00707886" w:rsidRPr="0076719C" w:rsidRDefault="00707886" w:rsidP="0076719C">
            <w:pPr>
              <w:autoSpaceDE w:val="0"/>
              <w:autoSpaceDN w:val="0"/>
              <w:adjustRightInd w:val="0"/>
              <w:spacing w:after="0" w:line="240" w:lineRule="auto"/>
              <w:rPr>
                <w:rFonts w:cs="Arial"/>
              </w:rPr>
            </w:pPr>
          </w:p>
        </w:tc>
        <w:tc>
          <w:tcPr>
            <w:tcW w:w="3260" w:type="dxa"/>
          </w:tcPr>
          <w:p w:rsidR="00707886" w:rsidRPr="0076719C" w:rsidRDefault="00707886" w:rsidP="0076719C">
            <w:pPr>
              <w:autoSpaceDE w:val="0"/>
              <w:autoSpaceDN w:val="0"/>
              <w:adjustRightInd w:val="0"/>
              <w:spacing w:after="0" w:line="240" w:lineRule="auto"/>
              <w:rPr>
                <w:rFonts w:cs="Arial"/>
              </w:rPr>
            </w:pPr>
          </w:p>
        </w:tc>
        <w:tc>
          <w:tcPr>
            <w:tcW w:w="1276" w:type="dxa"/>
          </w:tcPr>
          <w:p w:rsidR="00707886" w:rsidRPr="0076719C" w:rsidRDefault="00707886" w:rsidP="0076719C">
            <w:pPr>
              <w:autoSpaceDE w:val="0"/>
              <w:autoSpaceDN w:val="0"/>
              <w:adjustRightInd w:val="0"/>
              <w:spacing w:after="0" w:line="240" w:lineRule="auto"/>
              <w:rPr>
                <w:rFonts w:cs="Arial"/>
              </w:rPr>
            </w:pPr>
          </w:p>
        </w:tc>
        <w:tc>
          <w:tcPr>
            <w:tcW w:w="1559" w:type="dxa"/>
          </w:tcPr>
          <w:p w:rsidR="00707886" w:rsidRPr="0076719C" w:rsidRDefault="00707886" w:rsidP="0076719C">
            <w:pPr>
              <w:autoSpaceDE w:val="0"/>
              <w:autoSpaceDN w:val="0"/>
              <w:adjustRightInd w:val="0"/>
              <w:spacing w:after="0" w:line="240" w:lineRule="auto"/>
              <w:rPr>
                <w:rFonts w:cs="Arial"/>
              </w:rPr>
            </w:pPr>
          </w:p>
        </w:tc>
        <w:tc>
          <w:tcPr>
            <w:tcW w:w="1804" w:type="dxa"/>
          </w:tcPr>
          <w:p w:rsidR="00707886" w:rsidRPr="0076719C" w:rsidRDefault="00707886" w:rsidP="0076719C">
            <w:pPr>
              <w:autoSpaceDE w:val="0"/>
              <w:autoSpaceDN w:val="0"/>
              <w:adjustRightInd w:val="0"/>
              <w:spacing w:after="0" w:line="240" w:lineRule="auto"/>
              <w:rPr>
                <w:rFonts w:cs="Arial"/>
              </w:rPr>
            </w:pPr>
          </w:p>
        </w:tc>
        <w:tc>
          <w:tcPr>
            <w:tcW w:w="1772" w:type="dxa"/>
          </w:tcPr>
          <w:p w:rsidR="00707886" w:rsidRPr="0076719C" w:rsidRDefault="00707886" w:rsidP="0076719C">
            <w:pPr>
              <w:autoSpaceDE w:val="0"/>
              <w:autoSpaceDN w:val="0"/>
              <w:adjustRightInd w:val="0"/>
              <w:spacing w:after="0" w:line="240" w:lineRule="auto"/>
              <w:rPr>
                <w:rFonts w:cs="Arial"/>
              </w:rPr>
            </w:pPr>
          </w:p>
        </w:tc>
      </w:tr>
    </w:tbl>
    <w:p w:rsidR="00396E4E" w:rsidRDefault="00396E4E" w:rsidP="00096327">
      <w:pPr>
        <w:autoSpaceDE w:val="0"/>
        <w:autoSpaceDN w:val="0"/>
        <w:adjustRightInd w:val="0"/>
        <w:spacing w:after="0" w:line="240" w:lineRule="auto"/>
        <w:rPr>
          <w:rFonts w:cs="Arial"/>
          <w:b/>
          <w:bCs/>
        </w:rPr>
      </w:pPr>
    </w:p>
    <w:p w:rsidR="00096327" w:rsidRPr="00D101FB" w:rsidRDefault="00096327" w:rsidP="00096327">
      <w:pPr>
        <w:autoSpaceDE w:val="0"/>
        <w:autoSpaceDN w:val="0"/>
        <w:adjustRightInd w:val="0"/>
        <w:spacing w:after="0" w:line="240" w:lineRule="auto"/>
        <w:rPr>
          <w:rFonts w:cs="Arial"/>
          <w:b/>
          <w:bCs/>
        </w:rPr>
      </w:pPr>
      <w:r w:rsidRPr="00D101FB">
        <w:rPr>
          <w:rFonts w:cs="Arial"/>
          <w:b/>
          <w:bCs/>
        </w:rPr>
        <w:t>Data</w:t>
      </w:r>
      <w:r w:rsidRPr="00D101FB">
        <w:rPr>
          <w:rFonts w:cs="Arial"/>
        </w:rPr>
        <w:t xml:space="preserve">________________________________ </w:t>
      </w:r>
      <w:r w:rsidRPr="00D101FB">
        <w:rPr>
          <w:rFonts w:cs="Arial"/>
          <w:b/>
          <w:bCs/>
        </w:rPr>
        <w:t>Firma _________________________________________</w:t>
      </w:r>
    </w:p>
    <w:p w:rsidR="00396E4E" w:rsidRDefault="00396E4E" w:rsidP="00096327">
      <w:pPr>
        <w:autoSpaceDE w:val="0"/>
        <w:autoSpaceDN w:val="0"/>
        <w:adjustRightInd w:val="0"/>
        <w:spacing w:after="0" w:line="240" w:lineRule="auto"/>
        <w:rPr>
          <w:rFonts w:cs="Arial"/>
          <w:b/>
          <w:bCs/>
          <w:sz w:val="18"/>
        </w:rPr>
      </w:pPr>
    </w:p>
    <w:p w:rsidR="00096327" w:rsidRPr="007B4FCD" w:rsidRDefault="00096327" w:rsidP="00096327">
      <w:pPr>
        <w:autoSpaceDE w:val="0"/>
        <w:autoSpaceDN w:val="0"/>
        <w:adjustRightInd w:val="0"/>
        <w:spacing w:after="0" w:line="240" w:lineRule="auto"/>
        <w:rPr>
          <w:rFonts w:cs="Arial"/>
          <w:b/>
          <w:bCs/>
        </w:rPr>
      </w:pPr>
      <w:r w:rsidRPr="007B4FCD">
        <w:rPr>
          <w:rFonts w:cs="Arial"/>
          <w:b/>
          <w:bCs/>
        </w:rPr>
        <w:t>Note per la compilazione</w:t>
      </w:r>
    </w:p>
    <w:p w:rsidR="00096327" w:rsidRPr="007B4FCD" w:rsidRDefault="00096327" w:rsidP="00096327">
      <w:pPr>
        <w:autoSpaceDE w:val="0"/>
        <w:autoSpaceDN w:val="0"/>
        <w:adjustRightInd w:val="0"/>
        <w:spacing w:after="0" w:line="240" w:lineRule="auto"/>
        <w:rPr>
          <w:rFonts w:cs="Arial"/>
        </w:rPr>
      </w:pPr>
      <w:r w:rsidRPr="007B4FCD">
        <w:rPr>
          <w:rFonts w:cs="Arial"/>
        </w:rPr>
        <w:t>1 Sono escluse dalla valutazione le pubblicazioni proposte dagli stessi autori, anche a servizi internet a pagamento, pure se in possesso di codice</w:t>
      </w:r>
      <w:r w:rsidR="00396E4E" w:rsidRPr="007B4FCD">
        <w:rPr>
          <w:rFonts w:cs="Arial"/>
        </w:rPr>
        <w:t xml:space="preserve"> </w:t>
      </w:r>
      <w:r w:rsidRPr="007B4FCD">
        <w:rPr>
          <w:rFonts w:cs="Arial"/>
        </w:rPr>
        <w:t>ISBN, che non prevedano scelte editoriali da parte di redazioni e/o comitati scientifici qualificati</w:t>
      </w:r>
      <w:r w:rsidR="00BD5EE9">
        <w:rPr>
          <w:rFonts w:cs="Arial"/>
        </w:rPr>
        <w:t>.</w:t>
      </w:r>
    </w:p>
    <w:p w:rsidR="00096327" w:rsidRDefault="00096327" w:rsidP="00096327">
      <w:pPr>
        <w:autoSpaceDE w:val="0"/>
        <w:autoSpaceDN w:val="0"/>
        <w:adjustRightInd w:val="0"/>
        <w:spacing w:after="0" w:line="240" w:lineRule="auto"/>
        <w:rPr>
          <w:rFonts w:cs="Arial"/>
          <w:b/>
        </w:rPr>
      </w:pPr>
      <w:r w:rsidRPr="007B4FCD">
        <w:rPr>
          <w:rFonts w:cs="Arial"/>
        </w:rPr>
        <w:t>2 Assegnare un numero progressivo da 1 a 5</w:t>
      </w:r>
      <w:r w:rsidR="00DE626B" w:rsidRPr="007B4FCD">
        <w:rPr>
          <w:rFonts w:cs="Arial"/>
        </w:rPr>
        <w:t>0</w:t>
      </w:r>
      <w:r w:rsidR="00D21369">
        <w:rPr>
          <w:rFonts w:cs="Arial"/>
        </w:rPr>
        <w:t xml:space="preserve"> a ciascun titolo dichiarato</w:t>
      </w:r>
      <w:r w:rsidR="00084360" w:rsidRPr="00A25704">
        <w:rPr>
          <w:rFonts w:cs="Arial"/>
          <w:sz w:val="20"/>
        </w:rPr>
        <w:t>.</w:t>
      </w:r>
      <w:r w:rsidR="00A25704" w:rsidRPr="00A25704">
        <w:rPr>
          <w:rFonts w:cs="Arial"/>
          <w:b/>
        </w:rPr>
        <w:t xml:space="preserve"> La numerazione deve quindi essere progressiva dall’allegato 4/4 all’allegato 4/6</w:t>
      </w:r>
      <w:r w:rsidR="00A25704" w:rsidRPr="00A25704">
        <w:rPr>
          <w:rFonts w:cs="Arial"/>
          <w:sz w:val="20"/>
        </w:rPr>
        <w:t xml:space="preserve">. </w:t>
      </w:r>
      <w:r w:rsidR="00A25704" w:rsidRPr="00A25704">
        <w:rPr>
          <w:rFonts w:cs="Arial"/>
          <w:b/>
        </w:rPr>
        <w:t>IN TOTALE, i titoli presentati non devono essere superiori a 50.</w:t>
      </w:r>
    </w:p>
    <w:p w:rsidR="00A25704" w:rsidRPr="00A25704" w:rsidRDefault="00A25704" w:rsidP="00096327">
      <w:pPr>
        <w:autoSpaceDE w:val="0"/>
        <w:autoSpaceDN w:val="0"/>
        <w:adjustRightInd w:val="0"/>
        <w:spacing w:after="0" w:line="240" w:lineRule="auto"/>
        <w:rPr>
          <w:rFonts w:cs="Arial"/>
          <w:sz w:val="20"/>
        </w:rPr>
      </w:pPr>
    </w:p>
    <w:p w:rsidR="00096327" w:rsidRPr="00D101FB" w:rsidRDefault="00096327" w:rsidP="00B05536">
      <w:pPr>
        <w:autoSpaceDE w:val="0"/>
        <w:autoSpaceDN w:val="0"/>
        <w:adjustRightInd w:val="0"/>
        <w:spacing w:after="0" w:line="240" w:lineRule="auto"/>
        <w:rPr>
          <w:rFonts w:cs="Arial"/>
          <w:b/>
          <w:bCs/>
        </w:rPr>
      </w:pPr>
      <w:r w:rsidRPr="00D101FB">
        <w:rPr>
          <w:rFonts w:cs="Arial"/>
          <w:b/>
          <w:bCs/>
        </w:rPr>
        <w:lastRenderedPageBreak/>
        <w:t>Allegato 4/5 foglio n. _____</w:t>
      </w:r>
    </w:p>
    <w:p w:rsidR="00096327" w:rsidRPr="00060EA5" w:rsidRDefault="00096327" w:rsidP="00396E4E">
      <w:pPr>
        <w:autoSpaceDE w:val="0"/>
        <w:autoSpaceDN w:val="0"/>
        <w:adjustRightInd w:val="0"/>
        <w:spacing w:after="0" w:line="240" w:lineRule="auto"/>
        <w:jc w:val="center"/>
        <w:rPr>
          <w:rFonts w:cs="Arial"/>
          <w:b/>
          <w:bCs/>
        </w:rPr>
      </w:pPr>
      <w:r w:rsidRPr="00060EA5">
        <w:rPr>
          <w:rFonts w:cs="Arial"/>
          <w:b/>
          <w:bCs/>
        </w:rPr>
        <w:t>DICHIARAZIONE SOSTITUTIVA DI CERTIFICAZIONE</w:t>
      </w:r>
    </w:p>
    <w:p w:rsidR="00096327" w:rsidRPr="00396E4E" w:rsidRDefault="00096327" w:rsidP="00396E4E">
      <w:pPr>
        <w:autoSpaceDE w:val="0"/>
        <w:autoSpaceDN w:val="0"/>
        <w:adjustRightInd w:val="0"/>
        <w:spacing w:after="0" w:line="240" w:lineRule="auto"/>
        <w:jc w:val="center"/>
        <w:rPr>
          <w:rFonts w:cs="Arial"/>
          <w:sz w:val="18"/>
        </w:rPr>
      </w:pPr>
      <w:r w:rsidRPr="00396E4E">
        <w:rPr>
          <w:rFonts w:cs="Arial"/>
          <w:sz w:val="18"/>
        </w:rPr>
        <w:t>(Art. 46 D.P.R. 28 dicembre 2000, n°445)</w:t>
      </w:r>
    </w:p>
    <w:p w:rsidR="00096327" w:rsidRPr="00060EA5" w:rsidRDefault="00096327" w:rsidP="00396E4E">
      <w:pPr>
        <w:autoSpaceDE w:val="0"/>
        <w:autoSpaceDN w:val="0"/>
        <w:adjustRightInd w:val="0"/>
        <w:spacing w:after="0" w:line="240" w:lineRule="auto"/>
        <w:jc w:val="center"/>
        <w:rPr>
          <w:rFonts w:cs="Arial"/>
          <w:b/>
          <w:bCs/>
          <w:sz w:val="24"/>
        </w:rPr>
      </w:pPr>
      <w:r w:rsidRPr="00060EA5">
        <w:rPr>
          <w:rFonts w:cs="Arial"/>
          <w:b/>
          <w:bCs/>
          <w:sz w:val="24"/>
        </w:rPr>
        <w:t>TITOLI ARTISTICO-CULTURALI -PROFESSIONALI</w:t>
      </w:r>
    </w:p>
    <w:p w:rsidR="00F13BDE" w:rsidRPr="00060EA5" w:rsidRDefault="00096327" w:rsidP="00396E4E">
      <w:pPr>
        <w:autoSpaceDE w:val="0"/>
        <w:autoSpaceDN w:val="0"/>
        <w:adjustRightInd w:val="0"/>
        <w:spacing w:after="0" w:line="240" w:lineRule="auto"/>
        <w:jc w:val="center"/>
        <w:rPr>
          <w:rFonts w:cs="Arial"/>
          <w:sz w:val="18"/>
        </w:rPr>
      </w:pPr>
      <w:r w:rsidRPr="00060EA5">
        <w:rPr>
          <w:rFonts w:cs="Arial"/>
          <w:sz w:val="18"/>
        </w:rPr>
        <w:t xml:space="preserve">lettera B) n. 5 tabella valutazione </w:t>
      </w:r>
      <w:r w:rsidR="00094D9C">
        <w:rPr>
          <w:rFonts w:cs="Arial"/>
          <w:sz w:val="18"/>
          <w:szCs w:val="18"/>
        </w:rPr>
        <w:t>M</w:t>
      </w:r>
      <w:r w:rsidR="00094D9C" w:rsidRPr="00550EA2">
        <w:rPr>
          <w:rFonts w:cs="Arial"/>
          <w:sz w:val="18"/>
          <w:szCs w:val="18"/>
        </w:rPr>
        <w:t>iur prot.</w:t>
      </w:r>
      <w:r w:rsidR="00094D9C">
        <w:rPr>
          <w:rFonts w:cs="Arial"/>
          <w:sz w:val="18"/>
          <w:szCs w:val="18"/>
        </w:rPr>
        <w:t xml:space="preserve"> </w:t>
      </w:r>
      <w:r w:rsidR="00094D9C" w:rsidRPr="00550EA2">
        <w:rPr>
          <w:rFonts w:cs="Arial"/>
          <w:sz w:val="18"/>
          <w:szCs w:val="18"/>
        </w:rPr>
        <w:t>3154 del 9 giugno 2011</w:t>
      </w:r>
    </w:p>
    <w:p w:rsidR="00096327" w:rsidRPr="004620FC" w:rsidRDefault="00096327" w:rsidP="00396E4E">
      <w:pPr>
        <w:autoSpaceDE w:val="0"/>
        <w:autoSpaceDN w:val="0"/>
        <w:adjustRightInd w:val="0"/>
        <w:spacing w:after="0" w:line="240" w:lineRule="auto"/>
        <w:jc w:val="center"/>
        <w:rPr>
          <w:rFonts w:cs="Arial"/>
        </w:rPr>
      </w:pPr>
      <w:r w:rsidRPr="004620FC">
        <w:rPr>
          <w:rFonts w:cs="Arial"/>
        </w:rPr>
        <w:t>(relativamente all’attività concertistica e professionale)</w:t>
      </w:r>
    </w:p>
    <w:p w:rsidR="00396E4E" w:rsidRPr="00F81DCC" w:rsidRDefault="00396E4E" w:rsidP="00396E4E">
      <w:pPr>
        <w:autoSpaceDE w:val="0"/>
        <w:autoSpaceDN w:val="0"/>
        <w:adjustRightInd w:val="0"/>
        <w:spacing w:after="0" w:line="240" w:lineRule="auto"/>
        <w:jc w:val="center"/>
        <w:rPr>
          <w:rFonts w:cs="Arial"/>
          <w:sz w:val="14"/>
        </w:rPr>
      </w:pPr>
    </w:p>
    <w:p w:rsidR="00F13BDE" w:rsidRPr="00060EA5" w:rsidRDefault="00F13BDE" w:rsidP="00F13BDE">
      <w:pPr>
        <w:autoSpaceDE w:val="0"/>
        <w:autoSpaceDN w:val="0"/>
        <w:adjustRightInd w:val="0"/>
        <w:spacing w:after="0" w:line="360" w:lineRule="auto"/>
        <w:rPr>
          <w:rFonts w:cs="Arial"/>
          <w:szCs w:val="24"/>
        </w:rPr>
      </w:pPr>
      <w:r w:rsidRPr="00060EA5">
        <w:rPr>
          <w:rFonts w:cs="Arial"/>
          <w:szCs w:val="24"/>
        </w:rPr>
        <w:t xml:space="preserve">__l__ sottoscritt__ _________________________________________nat__  a ______________________ il __________________ residente a _______________________________________________ prov. ______  </w:t>
      </w:r>
    </w:p>
    <w:p w:rsidR="00E02C40" w:rsidRPr="00D2392E" w:rsidRDefault="00E02C40" w:rsidP="00E02C40">
      <w:pPr>
        <w:autoSpaceDE w:val="0"/>
        <w:autoSpaceDN w:val="0"/>
        <w:adjustRightInd w:val="0"/>
        <w:spacing w:after="0" w:line="240" w:lineRule="auto"/>
        <w:jc w:val="center"/>
        <w:rPr>
          <w:rFonts w:cs="Arial"/>
          <w:b/>
          <w:bCs/>
          <w:sz w:val="24"/>
        </w:rPr>
      </w:pPr>
      <w:r w:rsidRPr="00D2392E">
        <w:rPr>
          <w:rFonts w:cs="Arial"/>
          <w:b/>
          <w:bCs/>
          <w:sz w:val="24"/>
        </w:rPr>
        <w:t>D I C H</w:t>
      </w:r>
      <w:r>
        <w:rPr>
          <w:rFonts w:cs="Arial"/>
          <w:b/>
          <w:bCs/>
          <w:sz w:val="24"/>
        </w:rPr>
        <w:t xml:space="preserve"> </w:t>
      </w:r>
      <w:r w:rsidRPr="00D2392E">
        <w:rPr>
          <w:rFonts w:cs="Arial"/>
          <w:b/>
          <w:bCs/>
          <w:sz w:val="24"/>
        </w:rPr>
        <w:t>I A R A</w:t>
      </w:r>
    </w:p>
    <w:p w:rsidR="00096327" w:rsidRPr="00F13BDE" w:rsidRDefault="00096327" w:rsidP="00096327">
      <w:pPr>
        <w:autoSpaceDE w:val="0"/>
        <w:autoSpaceDN w:val="0"/>
        <w:adjustRightInd w:val="0"/>
        <w:spacing w:after="0" w:line="240" w:lineRule="auto"/>
        <w:rPr>
          <w:rFonts w:cs="Arial"/>
          <w:sz w:val="24"/>
        </w:rPr>
      </w:pPr>
      <w:r w:rsidRPr="00F13BDE">
        <w:rPr>
          <w:rFonts w:cs="Arial"/>
          <w:sz w:val="24"/>
        </w:rPr>
        <w:t>Di essere in possesso / di aver</w:t>
      </w:r>
      <w:r w:rsidR="00DE626B" w:rsidRPr="00F13BDE">
        <w:rPr>
          <w:rFonts w:cs="Arial"/>
          <w:sz w:val="24"/>
        </w:rPr>
        <w:t xml:space="preserve"> conseguito i seguenti titoli</w:t>
      </w:r>
    </w:p>
    <w:p w:rsidR="00096327" w:rsidRPr="00F13BDE" w:rsidRDefault="00096327" w:rsidP="00096327">
      <w:pPr>
        <w:autoSpaceDE w:val="0"/>
        <w:autoSpaceDN w:val="0"/>
        <w:adjustRightInd w:val="0"/>
        <w:spacing w:after="0" w:line="240" w:lineRule="auto"/>
        <w:rPr>
          <w:rFonts w:cs="Arial"/>
          <w:b/>
          <w:bCs/>
          <w:sz w:val="24"/>
        </w:rPr>
      </w:pPr>
      <w:r w:rsidRPr="00F13BDE">
        <w:rPr>
          <w:rFonts w:cs="Arial"/>
          <w:b/>
          <w:bCs/>
          <w:sz w:val="24"/>
        </w:rPr>
        <w:t>Attività concertistica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
        <w:gridCol w:w="1985"/>
        <w:gridCol w:w="2976"/>
        <w:gridCol w:w="2410"/>
        <w:gridCol w:w="2480"/>
      </w:tblGrid>
      <w:tr w:rsidR="008C6492" w:rsidRPr="008C6492" w:rsidTr="0076719C">
        <w:trPr>
          <w:jc w:val="center"/>
        </w:trPr>
        <w:tc>
          <w:tcPr>
            <w:tcW w:w="779" w:type="dxa"/>
          </w:tcPr>
          <w:p w:rsidR="008C6492" w:rsidRPr="0076719C" w:rsidRDefault="00E02C40" w:rsidP="0076719C">
            <w:pPr>
              <w:autoSpaceDE w:val="0"/>
              <w:autoSpaceDN w:val="0"/>
              <w:adjustRightInd w:val="0"/>
              <w:spacing w:after="0" w:line="240" w:lineRule="auto"/>
              <w:jc w:val="center"/>
              <w:rPr>
                <w:rFonts w:cs="Arial"/>
                <w:vertAlign w:val="superscript"/>
              </w:rPr>
            </w:pPr>
            <w:r w:rsidRPr="0076719C">
              <w:rPr>
                <w:rFonts w:cs="Arial"/>
              </w:rPr>
              <w:t>n. prog.</w:t>
            </w:r>
            <w:r w:rsidRPr="0076719C">
              <w:rPr>
                <w:rFonts w:cs="Arial"/>
                <w:vertAlign w:val="superscript"/>
              </w:rPr>
              <w:t>1</w:t>
            </w:r>
          </w:p>
        </w:tc>
        <w:tc>
          <w:tcPr>
            <w:tcW w:w="1985" w:type="dxa"/>
          </w:tcPr>
          <w:p w:rsidR="008C6492" w:rsidRPr="0076719C" w:rsidRDefault="00E02C40" w:rsidP="0076719C">
            <w:pPr>
              <w:autoSpaceDE w:val="0"/>
              <w:autoSpaceDN w:val="0"/>
              <w:adjustRightInd w:val="0"/>
              <w:spacing w:after="0" w:line="240" w:lineRule="auto"/>
              <w:jc w:val="center"/>
              <w:rPr>
                <w:rFonts w:cs="Arial"/>
              </w:rPr>
            </w:pPr>
            <w:r w:rsidRPr="0076719C">
              <w:rPr>
                <w:rFonts w:cs="Arial"/>
              </w:rPr>
              <w:t>data manifestazione</w:t>
            </w:r>
          </w:p>
        </w:tc>
        <w:tc>
          <w:tcPr>
            <w:tcW w:w="2976" w:type="dxa"/>
          </w:tcPr>
          <w:p w:rsidR="008C6492" w:rsidRPr="0076719C" w:rsidRDefault="00E02C40" w:rsidP="0076719C">
            <w:pPr>
              <w:autoSpaceDE w:val="0"/>
              <w:autoSpaceDN w:val="0"/>
              <w:adjustRightInd w:val="0"/>
              <w:spacing w:after="0" w:line="240" w:lineRule="auto"/>
              <w:jc w:val="center"/>
              <w:rPr>
                <w:rFonts w:cs="Arial"/>
              </w:rPr>
            </w:pPr>
            <w:r w:rsidRPr="0076719C">
              <w:rPr>
                <w:rFonts w:cs="Arial"/>
              </w:rPr>
              <w:t>tipologia</w:t>
            </w:r>
          </w:p>
          <w:p w:rsidR="008C6492" w:rsidRPr="0076719C" w:rsidRDefault="00E02C40" w:rsidP="0076719C">
            <w:pPr>
              <w:autoSpaceDE w:val="0"/>
              <w:autoSpaceDN w:val="0"/>
              <w:adjustRightInd w:val="0"/>
              <w:spacing w:after="0" w:line="240" w:lineRule="auto"/>
              <w:jc w:val="center"/>
              <w:rPr>
                <w:rFonts w:cs="Arial"/>
                <w:vertAlign w:val="superscript"/>
              </w:rPr>
            </w:pPr>
            <w:r w:rsidRPr="0076719C">
              <w:rPr>
                <w:rFonts w:cs="Arial"/>
              </w:rPr>
              <w:t>esibizione</w:t>
            </w:r>
            <w:r w:rsidRPr="0076719C">
              <w:rPr>
                <w:rFonts w:cs="Arial"/>
                <w:vertAlign w:val="superscript"/>
              </w:rPr>
              <w:t>2</w:t>
            </w:r>
          </w:p>
        </w:tc>
        <w:tc>
          <w:tcPr>
            <w:tcW w:w="2410" w:type="dxa"/>
          </w:tcPr>
          <w:p w:rsidR="008C6492" w:rsidRPr="0076719C" w:rsidRDefault="00E02C40" w:rsidP="0076719C">
            <w:pPr>
              <w:autoSpaceDE w:val="0"/>
              <w:autoSpaceDN w:val="0"/>
              <w:adjustRightInd w:val="0"/>
              <w:spacing w:after="0" w:line="240" w:lineRule="auto"/>
              <w:jc w:val="center"/>
              <w:rPr>
                <w:rFonts w:cs="Arial"/>
              </w:rPr>
            </w:pPr>
            <w:r w:rsidRPr="0076719C">
              <w:rPr>
                <w:rFonts w:cs="Arial"/>
              </w:rPr>
              <w:t>luogo manifestazione</w:t>
            </w:r>
          </w:p>
        </w:tc>
        <w:tc>
          <w:tcPr>
            <w:tcW w:w="2480" w:type="dxa"/>
          </w:tcPr>
          <w:p w:rsidR="008C6492" w:rsidRPr="0076719C" w:rsidRDefault="00E02C40" w:rsidP="0076719C">
            <w:pPr>
              <w:autoSpaceDE w:val="0"/>
              <w:autoSpaceDN w:val="0"/>
              <w:adjustRightInd w:val="0"/>
              <w:spacing w:after="0" w:line="240" w:lineRule="auto"/>
              <w:jc w:val="center"/>
              <w:rPr>
                <w:rFonts w:cs="Arial"/>
              </w:rPr>
            </w:pPr>
            <w:r w:rsidRPr="0076719C">
              <w:rPr>
                <w:rFonts w:cs="Arial"/>
              </w:rPr>
              <w:t>programma</w:t>
            </w:r>
          </w:p>
          <w:p w:rsidR="008C6492" w:rsidRPr="0076719C" w:rsidRDefault="00E02C40" w:rsidP="0076719C">
            <w:pPr>
              <w:autoSpaceDE w:val="0"/>
              <w:autoSpaceDN w:val="0"/>
              <w:adjustRightInd w:val="0"/>
              <w:spacing w:after="0" w:line="240" w:lineRule="auto"/>
              <w:jc w:val="center"/>
              <w:rPr>
                <w:rFonts w:cs="Arial"/>
                <w:sz w:val="18"/>
              </w:rPr>
            </w:pPr>
            <w:r w:rsidRPr="0076719C">
              <w:rPr>
                <w:rFonts w:cs="Arial"/>
                <w:sz w:val="18"/>
              </w:rPr>
              <w:t>(indicazione sintetica)</w:t>
            </w:r>
            <w:r w:rsidRPr="0076719C">
              <w:rPr>
                <w:rFonts w:cs="Arial"/>
                <w:sz w:val="18"/>
                <w:vertAlign w:val="superscript"/>
              </w:rPr>
              <w:t>3</w:t>
            </w:r>
          </w:p>
        </w:tc>
      </w:tr>
      <w:tr w:rsidR="008C6492" w:rsidRPr="008C6492" w:rsidTr="00060EA5">
        <w:trPr>
          <w:trHeight w:hRule="exact" w:val="907"/>
          <w:jc w:val="center"/>
        </w:trPr>
        <w:tc>
          <w:tcPr>
            <w:tcW w:w="779" w:type="dxa"/>
          </w:tcPr>
          <w:p w:rsidR="008C6492" w:rsidRPr="0076719C" w:rsidRDefault="008C6492" w:rsidP="0076719C">
            <w:pPr>
              <w:autoSpaceDE w:val="0"/>
              <w:autoSpaceDN w:val="0"/>
              <w:adjustRightInd w:val="0"/>
              <w:spacing w:after="0" w:line="240" w:lineRule="auto"/>
              <w:jc w:val="center"/>
              <w:rPr>
                <w:rFonts w:cs="Arial"/>
              </w:rPr>
            </w:pPr>
          </w:p>
        </w:tc>
        <w:tc>
          <w:tcPr>
            <w:tcW w:w="1985" w:type="dxa"/>
          </w:tcPr>
          <w:p w:rsidR="008C6492" w:rsidRPr="0076719C" w:rsidRDefault="008C6492" w:rsidP="0076719C">
            <w:pPr>
              <w:autoSpaceDE w:val="0"/>
              <w:autoSpaceDN w:val="0"/>
              <w:adjustRightInd w:val="0"/>
              <w:spacing w:after="0" w:line="240" w:lineRule="auto"/>
              <w:jc w:val="center"/>
              <w:rPr>
                <w:rFonts w:cs="Arial"/>
              </w:rPr>
            </w:pPr>
          </w:p>
        </w:tc>
        <w:tc>
          <w:tcPr>
            <w:tcW w:w="2976" w:type="dxa"/>
          </w:tcPr>
          <w:p w:rsidR="008C6492" w:rsidRPr="0076719C" w:rsidRDefault="008C6492" w:rsidP="0076719C">
            <w:pPr>
              <w:autoSpaceDE w:val="0"/>
              <w:autoSpaceDN w:val="0"/>
              <w:adjustRightInd w:val="0"/>
              <w:spacing w:after="0" w:line="240" w:lineRule="auto"/>
              <w:jc w:val="center"/>
              <w:rPr>
                <w:rFonts w:cs="Arial"/>
              </w:rPr>
            </w:pPr>
          </w:p>
        </w:tc>
        <w:tc>
          <w:tcPr>
            <w:tcW w:w="2410" w:type="dxa"/>
          </w:tcPr>
          <w:p w:rsidR="008C6492" w:rsidRPr="0076719C" w:rsidRDefault="008C6492" w:rsidP="0076719C">
            <w:pPr>
              <w:autoSpaceDE w:val="0"/>
              <w:autoSpaceDN w:val="0"/>
              <w:adjustRightInd w:val="0"/>
              <w:spacing w:after="0" w:line="240" w:lineRule="auto"/>
              <w:jc w:val="center"/>
              <w:rPr>
                <w:rFonts w:cs="Arial"/>
              </w:rPr>
            </w:pPr>
          </w:p>
        </w:tc>
        <w:tc>
          <w:tcPr>
            <w:tcW w:w="2480" w:type="dxa"/>
          </w:tcPr>
          <w:p w:rsidR="008C6492" w:rsidRPr="0076719C" w:rsidRDefault="008C6492" w:rsidP="0076719C">
            <w:pPr>
              <w:autoSpaceDE w:val="0"/>
              <w:autoSpaceDN w:val="0"/>
              <w:adjustRightInd w:val="0"/>
              <w:spacing w:after="0" w:line="240" w:lineRule="auto"/>
              <w:jc w:val="center"/>
              <w:rPr>
                <w:rFonts w:cs="Arial"/>
              </w:rPr>
            </w:pPr>
          </w:p>
        </w:tc>
      </w:tr>
      <w:tr w:rsidR="00F81DCC" w:rsidRPr="008C6492" w:rsidTr="00060EA5">
        <w:trPr>
          <w:trHeight w:hRule="exact" w:val="907"/>
          <w:jc w:val="center"/>
        </w:trPr>
        <w:tc>
          <w:tcPr>
            <w:tcW w:w="779" w:type="dxa"/>
          </w:tcPr>
          <w:p w:rsidR="00F81DCC" w:rsidRPr="0076719C" w:rsidRDefault="00F81DCC" w:rsidP="0076719C">
            <w:pPr>
              <w:autoSpaceDE w:val="0"/>
              <w:autoSpaceDN w:val="0"/>
              <w:adjustRightInd w:val="0"/>
              <w:spacing w:after="0" w:line="240" w:lineRule="auto"/>
              <w:jc w:val="center"/>
              <w:rPr>
                <w:rFonts w:cs="Arial"/>
              </w:rPr>
            </w:pPr>
          </w:p>
        </w:tc>
        <w:tc>
          <w:tcPr>
            <w:tcW w:w="1985" w:type="dxa"/>
          </w:tcPr>
          <w:p w:rsidR="00F81DCC" w:rsidRPr="0076719C" w:rsidRDefault="00F81DCC" w:rsidP="0076719C">
            <w:pPr>
              <w:autoSpaceDE w:val="0"/>
              <w:autoSpaceDN w:val="0"/>
              <w:adjustRightInd w:val="0"/>
              <w:spacing w:after="0" w:line="240" w:lineRule="auto"/>
              <w:jc w:val="center"/>
              <w:rPr>
                <w:rFonts w:cs="Arial"/>
              </w:rPr>
            </w:pPr>
          </w:p>
        </w:tc>
        <w:tc>
          <w:tcPr>
            <w:tcW w:w="2976" w:type="dxa"/>
          </w:tcPr>
          <w:p w:rsidR="00F81DCC" w:rsidRPr="0076719C" w:rsidRDefault="00F81DCC" w:rsidP="0076719C">
            <w:pPr>
              <w:autoSpaceDE w:val="0"/>
              <w:autoSpaceDN w:val="0"/>
              <w:adjustRightInd w:val="0"/>
              <w:spacing w:after="0" w:line="240" w:lineRule="auto"/>
              <w:jc w:val="center"/>
              <w:rPr>
                <w:rFonts w:cs="Arial"/>
              </w:rPr>
            </w:pPr>
          </w:p>
        </w:tc>
        <w:tc>
          <w:tcPr>
            <w:tcW w:w="2410" w:type="dxa"/>
          </w:tcPr>
          <w:p w:rsidR="00F81DCC" w:rsidRPr="0076719C" w:rsidRDefault="00F81DCC" w:rsidP="0076719C">
            <w:pPr>
              <w:autoSpaceDE w:val="0"/>
              <w:autoSpaceDN w:val="0"/>
              <w:adjustRightInd w:val="0"/>
              <w:spacing w:after="0" w:line="240" w:lineRule="auto"/>
              <w:jc w:val="center"/>
              <w:rPr>
                <w:rFonts w:cs="Arial"/>
              </w:rPr>
            </w:pPr>
          </w:p>
        </w:tc>
        <w:tc>
          <w:tcPr>
            <w:tcW w:w="2480" w:type="dxa"/>
          </w:tcPr>
          <w:p w:rsidR="00F81DCC" w:rsidRPr="0076719C" w:rsidRDefault="00F81DCC" w:rsidP="0076719C">
            <w:pPr>
              <w:autoSpaceDE w:val="0"/>
              <w:autoSpaceDN w:val="0"/>
              <w:adjustRightInd w:val="0"/>
              <w:spacing w:after="0" w:line="240" w:lineRule="auto"/>
              <w:jc w:val="center"/>
              <w:rPr>
                <w:rFonts w:cs="Arial"/>
              </w:rPr>
            </w:pPr>
          </w:p>
        </w:tc>
      </w:tr>
      <w:tr w:rsidR="008C6492" w:rsidRPr="008C6492" w:rsidTr="00060EA5">
        <w:trPr>
          <w:trHeight w:hRule="exact" w:val="907"/>
          <w:jc w:val="center"/>
        </w:trPr>
        <w:tc>
          <w:tcPr>
            <w:tcW w:w="779" w:type="dxa"/>
          </w:tcPr>
          <w:p w:rsidR="008C6492" w:rsidRPr="0076719C" w:rsidRDefault="008C6492" w:rsidP="0076719C">
            <w:pPr>
              <w:autoSpaceDE w:val="0"/>
              <w:autoSpaceDN w:val="0"/>
              <w:adjustRightInd w:val="0"/>
              <w:spacing w:after="0" w:line="240" w:lineRule="auto"/>
              <w:jc w:val="center"/>
              <w:rPr>
                <w:rFonts w:cs="Arial"/>
              </w:rPr>
            </w:pPr>
          </w:p>
        </w:tc>
        <w:tc>
          <w:tcPr>
            <w:tcW w:w="1985" w:type="dxa"/>
          </w:tcPr>
          <w:p w:rsidR="008C6492" w:rsidRPr="0076719C" w:rsidRDefault="008C6492" w:rsidP="0076719C">
            <w:pPr>
              <w:autoSpaceDE w:val="0"/>
              <w:autoSpaceDN w:val="0"/>
              <w:adjustRightInd w:val="0"/>
              <w:spacing w:after="0" w:line="240" w:lineRule="auto"/>
              <w:jc w:val="center"/>
              <w:rPr>
                <w:rFonts w:cs="Arial"/>
              </w:rPr>
            </w:pPr>
          </w:p>
        </w:tc>
        <w:tc>
          <w:tcPr>
            <w:tcW w:w="2976" w:type="dxa"/>
          </w:tcPr>
          <w:p w:rsidR="008C6492" w:rsidRPr="0076719C" w:rsidRDefault="008C6492" w:rsidP="0076719C">
            <w:pPr>
              <w:autoSpaceDE w:val="0"/>
              <w:autoSpaceDN w:val="0"/>
              <w:adjustRightInd w:val="0"/>
              <w:spacing w:after="0" w:line="240" w:lineRule="auto"/>
              <w:jc w:val="center"/>
              <w:rPr>
                <w:rFonts w:cs="Arial"/>
              </w:rPr>
            </w:pPr>
          </w:p>
        </w:tc>
        <w:tc>
          <w:tcPr>
            <w:tcW w:w="2410" w:type="dxa"/>
          </w:tcPr>
          <w:p w:rsidR="008C6492" w:rsidRPr="0076719C" w:rsidRDefault="008C6492" w:rsidP="0076719C">
            <w:pPr>
              <w:autoSpaceDE w:val="0"/>
              <w:autoSpaceDN w:val="0"/>
              <w:adjustRightInd w:val="0"/>
              <w:spacing w:after="0" w:line="240" w:lineRule="auto"/>
              <w:jc w:val="center"/>
              <w:rPr>
                <w:rFonts w:cs="Arial"/>
              </w:rPr>
            </w:pPr>
          </w:p>
        </w:tc>
        <w:tc>
          <w:tcPr>
            <w:tcW w:w="2480" w:type="dxa"/>
          </w:tcPr>
          <w:p w:rsidR="008C6492" w:rsidRPr="0076719C" w:rsidRDefault="008C6492" w:rsidP="0076719C">
            <w:pPr>
              <w:autoSpaceDE w:val="0"/>
              <w:autoSpaceDN w:val="0"/>
              <w:adjustRightInd w:val="0"/>
              <w:spacing w:after="0" w:line="240" w:lineRule="auto"/>
              <w:jc w:val="center"/>
              <w:rPr>
                <w:rFonts w:cs="Arial"/>
              </w:rPr>
            </w:pPr>
          </w:p>
        </w:tc>
      </w:tr>
      <w:tr w:rsidR="008C6492" w:rsidRPr="008C6492" w:rsidTr="00060EA5">
        <w:trPr>
          <w:trHeight w:hRule="exact" w:val="907"/>
          <w:jc w:val="center"/>
        </w:trPr>
        <w:tc>
          <w:tcPr>
            <w:tcW w:w="779" w:type="dxa"/>
          </w:tcPr>
          <w:p w:rsidR="008C6492" w:rsidRPr="0076719C" w:rsidRDefault="008C6492" w:rsidP="0076719C">
            <w:pPr>
              <w:autoSpaceDE w:val="0"/>
              <w:autoSpaceDN w:val="0"/>
              <w:adjustRightInd w:val="0"/>
              <w:spacing w:after="0" w:line="240" w:lineRule="auto"/>
              <w:jc w:val="center"/>
              <w:rPr>
                <w:rFonts w:cs="Arial"/>
              </w:rPr>
            </w:pPr>
          </w:p>
        </w:tc>
        <w:tc>
          <w:tcPr>
            <w:tcW w:w="1985" w:type="dxa"/>
          </w:tcPr>
          <w:p w:rsidR="008C6492" w:rsidRPr="0076719C" w:rsidRDefault="008C6492" w:rsidP="0076719C">
            <w:pPr>
              <w:autoSpaceDE w:val="0"/>
              <w:autoSpaceDN w:val="0"/>
              <w:adjustRightInd w:val="0"/>
              <w:spacing w:after="0" w:line="240" w:lineRule="auto"/>
              <w:jc w:val="center"/>
              <w:rPr>
                <w:rFonts w:cs="Arial"/>
              </w:rPr>
            </w:pPr>
          </w:p>
        </w:tc>
        <w:tc>
          <w:tcPr>
            <w:tcW w:w="2976" w:type="dxa"/>
          </w:tcPr>
          <w:p w:rsidR="008C6492" w:rsidRPr="0076719C" w:rsidRDefault="008C6492" w:rsidP="0076719C">
            <w:pPr>
              <w:autoSpaceDE w:val="0"/>
              <w:autoSpaceDN w:val="0"/>
              <w:adjustRightInd w:val="0"/>
              <w:spacing w:after="0" w:line="240" w:lineRule="auto"/>
              <w:jc w:val="center"/>
              <w:rPr>
                <w:rFonts w:cs="Arial"/>
              </w:rPr>
            </w:pPr>
          </w:p>
        </w:tc>
        <w:tc>
          <w:tcPr>
            <w:tcW w:w="2410" w:type="dxa"/>
          </w:tcPr>
          <w:p w:rsidR="008C6492" w:rsidRPr="0076719C" w:rsidRDefault="008C6492" w:rsidP="0076719C">
            <w:pPr>
              <w:autoSpaceDE w:val="0"/>
              <w:autoSpaceDN w:val="0"/>
              <w:adjustRightInd w:val="0"/>
              <w:spacing w:after="0" w:line="240" w:lineRule="auto"/>
              <w:jc w:val="center"/>
              <w:rPr>
                <w:rFonts w:cs="Arial"/>
              </w:rPr>
            </w:pPr>
          </w:p>
        </w:tc>
        <w:tc>
          <w:tcPr>
            <w:tcW w:w="2480" w:type="dxa"/>
          </w:tcPr>
          <w:p w:rsidR="008C6492" w:rsidRPr="0076719C" w:rsidRDefault="008C6492" w:rsidP="0076719C">
            <w:pPr>
              <w:autoSpaceDE w:val="0"/>
              <w:autoSpaceDN w:val="0"/>
              <w:adjustRightInd w:val="0"/>
              <w:spacing w:after="0" w:line="240" w:lineRule="auto"/>
              <w:jc w:val="center"/>
              <w:rPr>
                <w:rFonts w:cs="Arial"/>
              </w:rPr>
            </w:pPr>
          </w:p>
        </w:tc>
      </w:tr>
      <w:tr w:rsidR="00F13BDE" w:rsidRPr="008C6492" w:rsidTr="00060EA5">
        <w:trPr>
          <w:trHeight w:hRule="exact" w:val="907"/>
          <w:jc w:val="center"/>
        </w:trPr>
        <w:tc>
          <w:tcPr>
            <w:tcW w:w="779" w:type="dxa"/>
          </w:tcPr>
          <w:p w:rsidR="00F13BDE" w:rsidRPr="0076719C" w:rsidRDefault="00F13BDE" w:rsidP="00F55694">
            <w:pPr>
              <w:autoSpaceDE w:val="0"/>
              <w:autoSpaceDN w:val="0"/>
              <w:adjustRightInd w:val="0"/>
              <w:spacing w:after="0" w:line="240" w:lineRule="auto"/>
              <w:jc w:val="center"/>
              <w:rPr>
                <w:rFonts w:cs="Arial"/>
              </w:rPr>
            </w:pPr>
          </w:p>
        </w:tc>
        <w:tc>
          <w:tcPr>
            <w:tcW w:w="1985" w:type="dxa"/>
          </w:tcPr>
          <w:p w:rsidR="00F13BDE" w:rsidRPr="0076719C" w:rsidRDefault="00F13BDE" w:rsidP="00F55694">
            <w:pPr>
              <w:autoSpaceDE w:val="0"/>
              <w:autoSpaceDN w:val="0"/>
              <w:adjustRightInd w:val="0"/>
              <w:spacing w:after="0" w:line="240" w:lineRule="auto"/>
              <w:jc w:val="center"/>
              <w:rPr>
                <w:rFonts w:cs="Arial"/>
              </w:rPr>
            </w:pPr>
          </w:p>
        </w:tc>
        <w:tc>
          <w:tcPr>
            <w:tcW w:w="2976" w:type="dxa"/>
          </w:tcPr>
          <w:p w:rsidR="00F13BDE" w:rsidRPr="0076719C" w:rsidRDefault="00F13BDE" w:rsidP="00F55694">
            <w:pPr>
              <w:autoSpaceDE w:val="0"/>
              <w:autoSpaceDN w:val="0"/>
              <w:adjustRightInd w:val="0"/>
              <w:spacing w:after="0" w:line="240" w:lineRule="auto"/>
              <w:jc w:val="center"/>
              <w:rPr>
                <w:rFonts w:cs="Arial"/>
              </w:rPr>
            </w:pPr>
          </w:p>
        </w:tc>
        <w:tc>
          <w:tcPr>
            <w:tcW w:w="2410" w:type="dxa"/>
          </w:tcPr>
          <w:p w:rsidR="00F13BDE" w:rsidRPr="0076719C" w:rsidRDefault="00F13BDE" w:rsidP="00F55694">
            <w:pPr>
              <w:autoSpaceDE w:val="0"/>
              <w:autoSpaceDN w:val="0"/>
              <w:adjustRightInd w:val="0"/>
              <w:spacing w:after="0" w:line="240" w:lineRule="auto"/>
              <w:jc w:val="center"/>
              <w:rPr>
                <w:rFonts w:cs="Arial"/>
              </w:rPr>
            </w:pPr>
          </w:p>
        </w:tc>
        <w:tc>
          <w:tcPr>
            <w:tcW w:w="2480" w:type="dxa"/>
          </w:tcPr>
          <w:p w:rsidR="00F13BDE" w:rsidRPr="0076719C" w:rsidRDefault="00F13BDE" w:rsidP="00F55694">
            <w:pPr>
              <w:autoSpaceDE w:val="0"/>
              <w:autoSpaceDN w:val="0"/>
              <w:adjustRightInd w:val="0"/>
              <w:spacing w:after="0" w:line="240" w:lineRule="auto"/>
              <w:jc w:val="center"/>
              <w:rPr>
                <w:rFonts w:cs="Arial"/>
              </w:rPr>
            </w:pPr>
          </w:p>
        </w:tc>
      </w:tr>
      <w:tr w:rsidR="00F13BDE" w:rsidRPr="008C6492" w:rsidTr="00060EA5">
        <w:trPr>
          <w:trHeight w:hRule="exact" w:val="907"/>
          <w:jc w:val="center"/>
        </w:trPr>
        <w:tc>
          <w:tcPr>
            <w:tcW w:w="779" w:type="dxa"/>
          </w:tcPr>
          <w:p w:rsidR="00F13BDE" w:rsidRPr="0076719C" w:rsidRDefault="00F13BDE" w:rsidP="00F55694">
            <w:pPr>
              <w:autoSpaceDE w:val="0"/>
              <w:autoSpaceDN w:val="0"/>
              <w:adjustRightInd w:val="0"/>
              <w:spacing w:after="0" w:line="240" w:lineRule="auto"/>
              <w:jc w:val="center"/>
              <w:rPr>
                <w:rFonts w:cs="Arial"/>
              </w:rPr>
            </w:pPr>
          </w:p>
        </w:tc>
        <w:tc>
          <w:tcPr>
            <w:tcW w:w="1985" w:type="dxa"/>
          </w:tcPr>
          <w:p w:rsidR="00F13BDE" w:rsidRPr="0076719C" w:rsidRDefault="00F13BDE" w:rsidP="00F55694">
            <w:pPr>
              <w:autoSpaceDE w:val="0"/>
              <w:autoSpaceDN w:val="0"/>
              <w:adjustRightInd w:val="0"/>
              <w:spacing w:after="0" w:line="240" w:lineRule="auto"/>
              <w:jc w:val="center"/>
              <w:rPr>
                <w:rFonts w:cs="Arial"/>
              </w:rPr>
            </w:pPr>
          </w:p>
        </w:tc>
        <w:tc>
          <w:tcPr>
            <w:tcW w:w="2976" w:type="dxa"/>
          </w:tcPr>
          <w:p w:rsidR="00F13BDE" w:rsidRPr="0076719C" w:rsidRDefault="00F13BDE" w:rsidP="00F55694">
            <w:pPr>
              <w:autoSpaceDE w:val="0"/>
              <w:autoSpaceDN w:val="0"/>
              <w:adjustRightInd w:val="0"/>
              <w:spacing w:after="0" w:line="240" w:lineRule="auto"/>
              <w:jc w:val="center"/>
              <w:rPr>
                <w:rFonts w:cs="Arial"/>
              </w:rPr>
            </w:pPr>
          </w:p>
        </w:tc>
        <w:tc>
          <w:tcPr>
            <w:tcW w:w="2410" w:type="dxa"/>
          </w:tcPr>
          <w:p w:rsidR="00F13BDE" w:rsidRPr="0076719C" w:rsidRDefault="00F13BDE" w:rsidP="00F55694">
            <w:pPr>
              <w:autoSpaceDE w:val="0"/>
              <w:autoSpaceDN w:val="0"/>
              <w:adjustRightInd w:val="0"/>
              <w:spacing w:after="0" w:line="240" w:lineRule="auto"/>
              <w:jc w:val="center"/>
              <w:rPr>
                <w:rFonts w:cs="Arial"/>
              </w:rPr>
            </w:pPr>
          </w:p>
        </w:tc>
        <w:tc>
          <w:tcPr>
            <w:tcW w:w="2480" w:type="dxa"/>
          </w:tcPr>
          <w:p w:rsidR="00F13BDE" w:rsidRPr="0076719C" w:rsidRDefault="00F13BDE" w:rsidP="00F55694">
            <w:pPr>
              <w:autoSpaceDE w:val="0"/>
              <w:autoSpaceDN w:val="0"/>
              <w:adjustRightInd w:val="0"/>
              <w:spacing w:after="0" w:line="240" w:lineRule="auto"/>
              <w:jc w:val="center"/>
              <w:rPr>
                <w:rFonts w:cs="Arial"/>
              </w:rPr>
            </w:pPr>
          </w:p>
        </w:tc>
      </w:tr>
      <w:tr w:rsidR="008C6492" w:rsidRPr="008C6492" w:rsidTr="00060EA5">
        <w:trPr>
          <w:trHeight w:hRule="exact" w:val="907"/>
          <w:jc w:val="center"/>
        </w:trPr>
        <w:tc>
          <w:tcPr>
            <w:tcW w:w="779" w:type="dxa"/>
          </w:tcPr>
          <w:p w:rsidR="008C6492" w:rsidRPr="0076719C" w:rsidRDefault="008C6492" w:rsidP="0076719C">
            <w:pPr>
              <w:autoSpaceDE w:val="0"/>
              <w:autoSpaceDN w:val="0"/>
              <w:adjustRightInd w:val="0"/>
              <w:spacing w:after="0" w:line="240" w:lineRule="auto"/>
              <w:jc w:val="center"/>
              <w:rPr>
                <w:rFonts w:cs="Arial"/>
              </w:rPr>
            </w:pPr>
          </w:p>
        </w:tc>
        <w:tc>
          <w:tcPr>
            <w:tcW w:w="1985" w:type="dxa"/>
          </w:tcPr>
          <w:p w:rsidR="008C6492" w:rsidRPr="0076719C" w:rsidRDefault="008C6492" w:rsidP="0076719C">
            <w:pPr>
              <w:autoSpaceDE w:val="0"/>
              <w:autoSpaceDN w:val="0"/>
              <w:adjustRightInd w:val="0"/>
              <w:spacing w:after="0" w:line="240" w:lineRule="auto"/>
              <w:jc w:val="center"/>
              <w:rPr>
                <w:rFonts w:cs="Arial"/>
              </w:rPr>
            </w:pPr>
          </w:p>
        </w:tc>
        <w:tc>
          <w:tcPr>
            <w:tcW w:w="2976" w:type="dxa"/>
          </w:tcPr>
          <w:p w:rsidR="008C6492" w:rsidRPr="0076719C" w:rsidRDefault="008C6492" w:rsidP="0076719C">
            <w:pPr>
              <w:autoSpaceDE w:val="0"/>
              <w:autoSpaceDN w:val="0"/>
              <w:adjustRightInd w:val="0"/>
              <w:spacing w:after="0" w:line="240" w:lineRule="auto"/>
              <w:jc w:val="center"/>
              <w:rPr>
                <w:rFonts w:cs="Arial"/>
              </w:rPr>
            </w:pPr>
          </w:p>
        </w:tc>
        <w:tc>
          <w:tcPr>
            <w:tcW w:w="2410" w:type="dxa"/>
          </w:tcPr>
          <w:p w:rsidR="008C6492" w:rsidRPr="0076719C" w:rsidRDefault="008C6492" w:rsidP="0076719C">
            <w:pPr>
              <w:autoSpaceDE w:val="0"/>
              <w:autoSpaceDN w:val="0"/>
              <w:adjustRightInd w:val="0"/>
              <w:spacing w:after="0" w:line="240" w:lineRule="auto"/>
              <w:jc w:val="center"/>
              <w:rPr>
                <w:rFonts w:cs="Arial"/>
              </w:rPr>
            </w:pPr>
          </w:p>
        </w:tc>
        <w:tc>
          <w:tcPr>
            <w:tcW w:w="2480" w:type="dxa"/>
          </w:tcPr>
          <w:p w:rsidR="008C6492" w:rsidRPr="0076719C" w:rsidRDefault="008C6492" w:rsidP="0076719C">
            <w:pPr>
              <w:autoSpaceDE w:val="0"/>
              <w:autoSpaceDN w:val="0"/>
              <w:adjustRightInd w:val="0"/>
              <w:spacing w:after="0" w:line="240" w:lineRule="auto"/>
              <w:jc w:val="center"/>
              <w:rPr>
                <w:rFonts w:cs="Arial"/>
              </w:rPr>
            </w:pPr>
          </w:p>
        </w:tc>
      </w:tr>
      <w:tr w:rsidR="00060EA5" w:rsidRPr="008C6492" w:rsidTr="00060EA5">
        <w:trPr>
          <w:trHeight w:hRule="exact" w:val="907"/>
          <w:jc w:val="center"/>
        </w:trPr>
        <w:tc>
          <w:tcPr>
            <w:tcW w:w="779" w:type="dxa"/>
          </w:tcPr>
          <w:p w:rsidR="00060EA5" w:rsidRPr="0076719C" w:rsidRDefault="00060EA5" w:rsidP="00E87C40">
            <w:pPr>
              <w:autoSpaceDE w:val="0"/>
              <w:autoSpaceDN w:val="0"/>
              <w:adjustRightInd w:val="0"/>
              <w:spacing w:after="0" w:line="240" w:lineRule="auto"/>
              <w:jc w:val="center"/>
              <w:rPr>
                <w:rFonts w:cs="Arial"/>
              </w:rPr>
            </w:pPr>
          </w:p>
        </w:tc>
        <w:tc>
          <w:tcPr>
            <w:tcW w:w="1985" w:type="dxa"/>
          </w:tcPr>
          <w:p w:rsidR="00060EA5" w:rsidRPr="0076719C" w:rsidRDefault="00060EA5" w:rsidP="00E87C40">
            <w:pPr>
              <w:autoSpaceDE w:val="0"/>
              <w:autoSpaceDN w:val="0"/>
              <w:adjustRightInd w:val="0"/>
              <w:spacing w:after="0" w:line="240" w:lineRule="auto"/>
              <w:jc w:val="center"/>
              <w:rPr>
                <w:rFonts w:cs="Arial"/>
              </w:rPr>
            </w:pPr>
          </w:p>
        </w:tc>
        <w:tc>
          <w:tcPr>
            <w:tcW w:w="2976" w:type="dxa"/>
          </w:tcPr>
          <w:p w:rsidR="00060EA5" w:rsidRPr="0076719C" w:rsidRDefault="00060EA5" w:rsidP="00E87C40">
            <w:pPr>
              <w:autoSpaceDE w:val="0"/>
              <w:autoSpaceDN w:val="0"/>
              <w:adjustRightInd w:val="0"/>
              <w:spacing w:after="0" w:line="240" w:lineRule="auto"/>
              <w:jc w:val="center"/>
              <w:rPr>
                <w:rFonts w:cs="Arial"/>
              </w:rPr>
            </w:pPr>
          </w:p>
        </w:tc>
        <w:tc>
          <w:tcPr>
            <w:tcW w:w="2410" w:type="dxa"/>
          </w:tcPr>
          <w:p w:rsidR="00060EA5" w:rsidRPr="0076719C" w:rsidRDefault="00060EA5" w:rsidP="00E87C40">
            <w:pPr>
              <w:autoSpaceDE w:val="0"/>
              <w:autoSpaceDN w:val="0"/>
              <w:adjustRightInd w:val="0"/>
              <w:spacing w:after="0" w:line="240" w:lineRule="auto"/>
              <w:jc w:val="center"/>
              <w:rPr>
                <w:rFonts w:cs="Arial"/>
              </w:rPr>
            </w:pPr>
          </w:p>
        </w:tc>
        <w:tc>
          <w:tcPr>
            <w:tcW w:w="2480" w:type="dxa"/>
          </w:tcPr>
          <w:p w:rsidR="00060EA5" w:rsidRPr="0076719C" w:rsidRDefault="00060EA5" w:rsidP="00E87C40">
            <w:pPr>
              <w:autoSpaceDE w:val="0"/>
              <w:autoSpaceDN w:val="0"/>
              <w:adjustRightInd w:val="0"/>
              <w:spacing w:after="0" w:line="240" w:lineRule="auto"/>
              <w:jc w:val="center"/>
              <w:rPr>
                <w:rFonts w:cs="Arial"/>
              </w:rPr>
            </w:pPr>
          </w:p>
        </w:tc>
      </w:tr>
      <w:tr w:rsidR="00060EA5" w:rsidRPr="008C6492" w:rsidTr="00060EA5">
        <w:trPr>
          <w:trHeight w:hRule="exact" w:val="907"/>
          <w:jc w:val="center"/>
        </w:trPr>
        <w:tc>
          <w:tcPr>
            <w:tcW w:w="779" w:type="dxa"/>
          </w:tcPr>
          <w:p w:rsidR="00060EA5" w:rsidRPr="0076719C" w:rsidRDefault="00060EA5" w:rsidP="00E87C40">
            <w:pPr>
              <w:autoSpaceDE w:val="0"/>
              <w:autoSpaceDN w:val="0"/>
              <w:adjustRightInd w:val="0"/>
              <w:spacing w:after="0" w:line="240" w:lineRule="auto"/>
              <w:jc w:val="center"/>
              <w:rPr>
                <w:rFonts w:cs="Arial"/>
              </w:rPr>
            </w:pPr>
          </w:p>
        </w:tc>
        <w:tc>
          <w:tcPr>
            <w:tcW w:w="1985" w:type="dxa"/>
          </w:tcPr>
          <w:p w:rsidR="00060EA5" w:rsidRPr="0076719C" w:rsidRDefault="00060EA5" w:rsidP="00E87C40">
            <w:pPr>
              <w:autoSpaceDE w:val="0"/>
              <w:autoSpaceDN w:val="0"/>
              <w:adjustRightInd w:val="0"/>
              <w:spacing w:after="0" w:line="240" w:lineRule="auto"/>
              <w:jc w:val="center"/>
              <w:rPr>
                <w:rFonts w:cs="Arial"/>
              </w:rPr>
            </w:pPr>
          </w:p>
        </w:tc>
        <w:tc>
          <w:tcPr>
            <w:tcW w:w="2976" w:type="dxa"/>
          </w:tcPr>
          <w:p w:rsidR="00060EA5" w:rsidRPr="0076719C" w:rsidRDefault="00060EA5" w:rsidP="00E87C40">
            <w:pPr>
              <w:autoSpaceDE w:val="0"/>
              <w:autoSpaceDN w:val="0"/>
              <w:adjustRightInd w:val="0"/>
              <w:spacing w:after="0" w:line="240" w:lineRule="auto"/>
              <w:jc w:val="center"/>
              <w:rPr>
                <w:rFonts w:cs="Arial"/>
              </w:rPr>
            </w:pPr>
          </w:p>
        </w:tc>
        <w:tc>
          <w:tcPr>
            <w:tcW w:w="2410" w:type="dxa"/>
          </w:tcPr>
          <w:p w:rsidR="00060EA5" w:rsidRPr="0076719C" w:rsidRDefault="00060EA5" w:rsidP="00E87C40">
            <w:pPr>
              <w:autoSpaceDE w:val="0"/>
              <w:autoSpaceDN w:val="0"/>
              <w:adjustRightInd w:val="0"/>
              <w:spacing w:after="0" w:line="240" w:lineRule="auto"/>
              <w:jc w:val="center"/>
              <w:rPr>
                <w:rFonts w:cs="Arial"/>
              </w:rPr>
            </w:pPr>
          </w:p>
        </w:tc>
        <w:tc>
          <w:tcPr>
            <w:tcW w:w="2480" w:type="dxa"/>
          </w:tcPr>
          <w:p w:rsidR="00060EA5" w:rsidRPr="0076719C" w:rsidRDefault="00060EA5" w:rsidP="00E87C40">
            <w:pPr>
              <w:autoSpaceDE w:val="0"/>
              <w:autoSpaceDN w:val="0"/>
              <w:adjustRightInd w:val="0"/>
              <w:spacing w:after="0" w:line="240" w:lineRule="auto"/>
              <w:jc w:val="center"/>
              <w:rPr>
                <w:rFonts w:cs="Arial"/>
              </w:rPr>
            </w:pPr>
          </w:p>
        </w:tc>
      </w:tr>
      <w:tr w:rsidR="00060EA5" w:rsidRPr="008C6492" w:rsidTr="00060EA5">
        <w:trPr>
          <w:trHeight w:hRule="exact" w:val="907"/>
          <w:jc w:val="center"/>
        </w:trPr>
        <w:tc>
          <w:tcPr>
            <w:tcW w:w="779" w:type="dxa"/>
          </w:tcPr>
          <w:p w:rsidR="00060EA5" w:rsidRPr="0076719C" w:rsidRDefault="00060EA5" w:rsidP="00E87C40">
            <w:pPr>
              <w:autoSpaceDE w:val="0"/>
              <w:autoSpaceDN w:val="0"/>
              <w:adjustRightInd w:val="0"/>
              <w:spacing w:after="0" w:line="240" w:lineRule="auto"/>
              <w:jc w:val="center"/>
              <w:rPr>
                <w:rFonts w:cs="Arial"/>
              </w:rPr>
            </w:pPr>
          </w:p>
        </w:tc>
        <w:tc>
          <w:tcPr>
            <w:tcW w:w="1985" w:type="dxa"/>
          </w:tcPr>
          <w:p w:rsidR="00060EA5" w:rsidRPr="0076719C" w:rsidRDefault="00060EA5" w:rsidP="00E87C40">
            <w:pPr>
              <w:autoSpaceDE w:val="0"/>
              <w:autoSpaceDN w:val="0"/>
              <w:adjustRightInd w:val="0"/>
              <w:spacing w:after="0" w:line="240" w:lineRule="auto"/>
              <w:jc w:val="center"/>
              <w:rPr>
                <w:rFonts w:cs="Arial"/>
              </w:rPr>
            </w:pPr>
          </w:p>
        </w:tc>
        <w:tc>
          <w:tcPr>
            <w:tcW w:w="2976" w:type="dxa"/>
          </w:tcPr>
          <w:p w:rsidR="00060EA5" w:rsidRPr="0076719C" w:rsidRDefault="00060EA5" w:rsidP="00E87C40">
            <w:pPr>
              <w:autoSpaceDE w:val="0"/>
              <w:autoSpaceDN w:val="0"/>
              <w:adjustRightInd w:val="0"/>
              <w:spacing w:after="0" w:line="240" w:lineRule="auto"/>
              <w:jc w:val="center"/>
              <w:rPr>
                <w:rFonts w:cs="Arial"/>
              </w:rPr>
            </w:pPr>
          </w:p>
        </w:tc>
        <w:tc>
          <w:tcPr>
            <w:tcW w:w="2410" w:type="dxa"/>
          </w:tcPr>
          <w:p w:rsidR="00060EA5" w:rsidRPr="0076719C" w:rsidRDefault="00060EA5" w:rsidP="00E87C40">
            <w:pPr>
              <w:autoSpaceDE w:val="0"/>
              <w:autoSpaceDN w:val="0"/>
              <w:adjustRightInd w:val="0"/>
              <w:spacing w:after="0" w:line="240" w:lineRule="auto"/>
              <w:jc w:val="center"/>
              <w:rPr>
                <w:rFonts w:cs="Arial"/>
              </w:rPr>
            </w:pPr>
          </w:p>
        </w:tc>
        <w:tc>
          <w:tcPr>
            <w:tcW w:w="2480" w:type="dxa"/>
          </w:tcPr>
          <w:p w:rsidR="00060EA5" w:rsidRPr="0076719C" w:rsidRDefault="00060EA5" w:rsidP="00E87C40">
            <w:pPr>
              <w:autoSpaceDE w:val="0"/>
              <w:autoSpaceDN w:val="0"/>
              <w:adjustRightInd w:val="0"/>
              <w:spacing w:after="0" w:line="240" w:lineRule="auto"/>
              <w:jc w:val="center"/>
              <w:rPr>
                <w:rFonts w:cs="Arial"/>
              </w:rPr>
            </w:pPr>
          </w:p>
        </w:tc>
      </w:tr>
    </w:tbl>
    <w:p w:rsidR="00AB29DA" w:rsidRDefault="00AB29DA" w:rsidP="00096327">
      <w:pPr>
        <w:autoSpaceDE w:val="0"/>
        <w:autoSpaceDN w:val="0"/>
        <w:adjustRightInd w:val="0"/>
        <w:spacing w:after="0" w:line="240" w:lineRule="auto"/>
        <w:rPr>
          <w:rFonts w:cs="Arial"/>
          <w:b/>
          <w:bCs/>
        </w:rPr>
      </w:pPr>
    </w:p>
    <w:p w:rsidR="00096327" w:rsidRPr="00F13BDE" w:rsidRDefault="00096327" w:rsidP="00096327">
      <w:pPr>
        <w:autoSpaceDE w:val="0"/>
        <w:autoSpaceDN w:val="0"/>
        <w:adjustRightInd w:val="0"/>
        <w:spacing w:after="0" w:line="240" w:lineRule="auto"/>
        <w:rPr>
          <w:rFonts w:cs="Arial"/>
          <w:b/>
          <w:bCs/>
        </w:rPr>
      </w:pPr>
      <w:r w:rsidRPr="00F13BDE">
        <w:rPr>
          <w:rFonts w:cs="Arial"/>
          <w:b/>
          <w:bCs/>
        </w:rPr>
        <w:t>Data</w:t>
      </w:r>
      <w:r w:rsidRPr="00F13BDE">
        <w:rPr>
          <w:rFonts w:cs="Arial"/>
        </w:rPr>
        <w:t xml:space="preserve">________________________________ </w:t>
      </w:r>
      <w:r w:rsidRPr="00F13BDE">
        <w:rPr>
          <w:rFonts w:cs="Arial"/>
          <w:b/>
          <w:bCs/>
        </w:rPr>
        <w:t>Firma _________________________________________</w:t>
      </w:r>
    </w:p>
    <w:p w:rsidR="008C6492" w:rsidRDefault="008C6492" w:rsidP="00096327">
      <w:pPr>
        <w:autoSpaceDE w:val="0"/>
        <w:autoSpaceDN w:val="0"/>
        <w:adjustRightInd w:val="0"/>
        <w:spacing w:after="0" w:line="240" w:lineRule="auto"/>
        <w:rPr>
          <w:rFonts w:cs="Arial"/>
          <w:b/>
          <w:bCs/>
        </w:rPr>
      </w:pPr>
    </w:p>
    <w:p w:rsidR="00096327" w:rsidRPr="00060EA5" w:rsidRDefault="00096327" w:rsidP="00096327">
      <w:pPr>
        <w:autoSpaceDE w:val="0"/>
        <w:autoSpaceDN w:val="0"/>
        <w:adjustRightInd w:val="0"/>
        <w:spacing w:after="0" w:line="240" w:lineRule="auto"/>
        <w:rPr>
          <w:rFonts w:cs="Arial"/>
          <w:b/>
          <w:bCs/>
          <w:szCs w:val="24"/>
        </w:rPr>
      </w:pPr>
      <w:r w:rsidRPr="00060EA5">
        <w:rPr>
          <w:rFonts w:cs="Arial"/>
          <w:b/>
          <w:bCs/>
          <w:szCs w:val="24"/>
        </w:rPr>
        <w:t>Note per la compilazione</w:t>
      </w:r>
    </w:p>
    <w:p w:rsidR="00096327" w:rsidRPr="00060EA5" w:rsidRDefault="00096327" w:rsidP="00BD5EE9">
      <w:pPr>
        <w:autoSpaceDE w:val="0"/>
        <w:autoSpaceDN w:val="0"/>
        <w:adjustRightInd w:val="0"/>
        <w:spacing w:after="0" w:line="240" w:lineRule="auto"/>
        <w:jc w:val="both"/>
        <w:rPr>
          <w:rFonts w:cs="Arial"/>
          <w:szCs w:val="24"/>
        </w:rPr>
      </w:pPr>
      <w:r w:rsidRPr="00060EA5">
        <w:rPr>
          <w:rFonts w:cs="Arial"/>
          <w:szCs w:val="24"/>
        </w:rPr>
        <w:t>1 Assegnar</w:t>
      </w:r>
      <w:r w:rsidR="00DE626B" w:rsidRPr="00060EA5">
        <w:rPr>
          <w:rFonts w:cs="Arial"/>
          <w:szCs w:val="24"/>
        </w:rPr>
        <w:t xml:space="preserve">e un numero progressivo da 1 a </w:t>
      </w:r>
      <w:r w:rsidRPr="00060EA5">
        <w:rPr>
          <w:rFonts w:cs="Arial"/>
          <w:szCs w:val="24"/>
        </w:rPr>
        <w:t>5</w:t>
      </w:r>
      <w:r w:rsidR="00DE626B" w:rsidRPr="00060EA5">
        <w:rPr>
          <w:rFonts w:cs="Arial"/>
          <w:szCs w:val="24"/>
        </w:rPr>
        <w:t>0</w:t>
      </w:r>
      <w:r w:rsidRPr="00060EA5">
        <w:rPr>
          <w:rFonts w:cs="Arial"/>
          <w:szCs w:val="24"/>
        </w:rPr>
        <w:t xml:space="preserve"> a ciascun titolo dichiarato, </w:t>
      </w:r>
      <w:r w:rsidRPr="00060EA5">
        <w:rPr>
          <w:rFonts w:cs="Arial"/>
          <w:b/>
          <w:szCs w:val="24"/>
        </w:rPr>
        <w:t>proseguendo</w:t>
      </w:r>
      <w:r w:rsidRPr="00060EA5">
        <w:rPr>
          <w:rFonts w:cs="Arial"/>
          <w:szCs w:val="24"/>
        </w:rPr>
        <w:t xml:space="preserve"> la numerazione dei fogli e delle tabelle precedenti.</w:t>
      </w:r>
    </w:p>
    <w:p w:rsidR="00096327" w:rsidRPr="00060EA5" w:rsidRDefault="00096327" w:rsidP="00BD5EE9">
      <w:pPr>
        <w:autoSpaceDE w:val="0"/>
        <w:autoSpaceDN w:val="0"/>
        <w:adjustRightInd w:val="0"/>
        <w:spacing w:after="0" w:line="240" w:lineRule="auto"/>
        <w:jc w:val="both"/>
        <w:rPr>
          <w:rFonts w:cs="Times New Roman"/>
          <w:szCs w:val="24"/>
        </w:rPr>
      </w:pPr>
      <w:r w:rsidRPr="00060EA5">
        <w:rPr>
          <w:rFonts w:cs="Arial"/>
          <w:szCs w:val="24"/>
        </w:rPr>
        <w:t xml:space="preserve">2 </w:t>
      </w:r>
      <w:r w:rsidRPr="00060EA5">
        <w:rPr>
          <w:rFonts w:cs="Times New Roman"/>
          <w:szCs w:val="24"/>
        </w:rPr>
        <w:t>Tipologia della esibizione: concerto in qualità di solista, partecipazione a gruppo da camera, partecipazione a gruppo orchestrale, partecipazione a gruppo corale,</w:t>
      </w:r>
      <w:r w:rsidR="00AB29DA" w:rsidRPr="00060EA5">
        <w:rPr>
          <w:rFonts w:cs="Times New Roman"/>
          <w:szCs w:val="24"/>
        </w:rPr>
        <w:t xml:space="preserve"> </w:t>
      </w:r>
      <w:r w:rsidRPr="00060EA5">
        <w:rPr>
          <w:rFonts w:cs="Times New Roman"/>
          <w:szCs w:val="24"/>
        </w:rPr>
        <w:t xml:space="preserve">partecipazione a rappresentazione teatrale, premio in concorsi a premi, </w:t>
      </w:r>
      <w:r w:rsidR="00BD5EE9">
        <w:rPr>
          <w:rFonts w:cs="Times New Roman"/>
          <w:szCs w:val="24"/>
        </w:rPr>
        <w:t>ecc .</w:t>
      </w:r>
    </w:p>
    <w:p w:rsidR="00096327" w:rsidRPr="00060EA5" w:rsidRDefault="00096327" w:rsidP="00BD5EE9">
      <w:pPr>
        <w:autoSpaceDE w:val="0"/>
        <w:autoSpaceDN w:val="0"/>
        <w:adjustRightInd w:val="0"/>
        <w:spacing w:after="0" w:line="240" w:lineRule="auto"/>
        <w:jc w:val="both"/>
        <w:rPr>
          <w:rFonts w:cs="Times New Roman"/>
          <w:szCs w:val="24"/>
        </w:rPr>
      </w:pPr>
      <w:r w:rsidRPr="00060EA5">
        <w:rPr>
          <w:rFonts w:cs="Arial"/>
          <w:szCs w:val="24"/>
        </w:rPr>
        <w:t xml:space="preserve">3 </w:t>
      </w:r>
      <w:r w:rsidRPr="00060EA5">
        <w:rPr>
          <w:rFonts w:cs="Times New Roman"/>
          <w:szCs w:val="24"/>
        </w:rPr>
        <w:t>Indicare i brani eseguiti, escluso nel caso dei concorsi</w:t>
      </w:r>
      <w:r w:rsidR="00BD5EE9">
        <w:rPr>
          <w:rFonts w:cs="Times New Roman"/>
          <w:szCs w:val="24"/>
        </w:rPr>
        <w:t>.</w:t>
      </w:r>
    </w:p>
    <w:p w:rsidR="00096327" w:rsidRDefault="00096327" w:rsidP="00B05536">
      <w:pPr>
        <w:autoSpaceDE w:val="0"/>
        <w:autoSpaceDN w:val="0"/>
        <w:adjustRightInd w:val="0"/>
        <w:spacing w:after="0" w:line="240" w:lineRule="auto"/>
        <w:rPr>
          <w:rFonts w:cs="Arial"/>
          <w:b/>
          <w:bCs/>
        </w:rPr>
      </w:pPr>
      <w:r w:rsidRPr="00D101FB">
        <w:rPr>
          <w:rFonts w:cs="Arial"/>
          <w:b/>
          <w:bCs/>
        </w:rPr>
        <w:lastRenderedPageBreak/>
        <w:t>Allegato 4/6 foglio n. _____</w:t>
      </w:r>
    </w:p>
    <w:p w:rsidR="00641C42" w:rsidRPr="00D101FB" w:rsidRDefault="00641C42" w:rsidP="00B05536">
      <w:pPr>
        <w:autoSpaceDE w:val="0"/>
        <w:autoSpaceDN w:val="0"/>
        <w:adjustRightInd w:val="0"/>
        <w:spacing w:after="0" w:line="240" w:lineRule="auto"/>
        <w:rPr>
          <w:rFonts w:cs="Arial"/>
          <w:b/>
          <w:bCs/>
        </w:rPr>
      </w:pPr>
    </w:p>
    <w:p w:rsidR="00096327" w:rsidRPr="00060EA5" w:rsidRDefault="00096327" w:rsidP="00AB29DA">
      <w:pPr>
        <w:autoSpaceDE w:val="0"/>
        <w:autoSpaceDN w:val="0"/>
        <w:adjustRightInd w:val="0"/>
        <w:spacing w:after="0" w:line="240" w:lineRule="auto"/>
        <w:jc w:val="center"/>
        <w:rPr>
          <w:rFonts w:cs="Arial"/>
          <w:b/>
          <w:bCs/>
          <w:sz w:val="20"/>
        </w:rPr>
      </w:pPr>
      <w:r w:rsidRPr="00060EA5">
        <w:rPr>
          <w:rFonts w:cs="Arial"/>
          <w:b/>
          <w:bCs/>
        </w:rPr>
        <w:t>DICHIARAZIONE SOSTITUTIVA DI CERTIFICAZIONE</w:t>
      </w:r>
    </w:p>
    <w:p w:rsidR="00096327" w:rsidRPr="00AB29DA" w:rsidRDefault="00096327" w:rsidP="00AB29DA">
      <w:pPr>
        <w:autoSpaceDE w:val="0"/>
        <w:autoSpaceDN w:val="0"/>
        <w:adjustRightInd w:val="0"/>
        <w:spacing w:after="0" w:line="240" w:lineRule="auto"/>
        <w:jc w:val="center"/>
        <w:rPr>
          <w:rFonts w:cs="Arial"/>
          <w:sz w:val="18"/>
        </w:rPr>
      </w:pPr>
      <w:r w:rsidRPr="00AB29DA">
        <w:rPr>
          <w:rFonts w:cs="Arial"/>
          <w:sz w:val="18"/>
        </w:rPr>
        <w:t>(Art. 46 D.P.R. 28 dicembre 2000, n°445)</w:t>
      </w:r>
    </w:p>
    <w:p w:rsidR="00096327" w:rsidRPr="00060EA5" w:rsidRDefault="00096327" w:rsidP="00AB29DA">
      <w:pPr>
        <w:autoSpaceDE w:val="0"/>
        <w:autoSpaceDN w:val="0"/>
        <w:adjustRightInd w:val="0"/>
        <w:spacing w:after="0" w:line="240" w:lineRule="auto"/>
        <w:jc w:val="center"/>
        <w:rPr>
          <w:rFonts w:cs="Arial"/>
          <w:b/>
          <w:bCs/>
          <w:sz w:val="24"/>
          <w:szCs w:val="28"/>
        </w:rPr>
      </w:pPr>
      <w:r w:rsidRPr="00060EA5">
        <w:rPr>
          <w:rFonts w:cs="Arial"/>
          <w:b/>
          <w:bCs/>
          <w:sz w:val="24"/>
          <w:szCs w:val="28"/>
        </w:rPr>
        <w:t>TITOLI ARTISTICO-CULTURALI –PROFESSIONALI</w:t>
      </w:r>
    </w:p>
    <w:p w:rsidR="00F13BDE" w:rsidRPr="00060EA5" w:rsidRDefault="00096327" w:rsidP="00AB29DA">
      <w:pPr>
        <w:autoSpaceDE w:val="0"/>
        <w:autoSpaceDN w:val="0"/>
        <w:adjustRightInd w:val="0"/>
        <w:spacing w:after="0" w:line="240" w:lineRule="auto"/>
        <w:jc w:val="center"/>
        <w:rPr>
          <w:rFonts w:cs="Arial"/>
          <w:sz w:val="18"/>
        </w:rPr>
      </w:pPr>
      <w:r w:rsidRPr="00060EA5">
        <w:rPr>
          <w:rFonts w:cs="Arial"/>
          <w:sz w:val="18"/>
        </w:rPr>
        <w:t xml:space="preserve">lettera B) n.5 tabella valutazione </w:t>
      </w:r>
      <w:r w:rsidR="00094D9C">
        <w:rPr>
          <w:rFonts w:cs="Arial"/>
          <w:sz w:val="18"/>
          <w:szCs w:val="18"/>
        </w:rPr>
        <w:t>M</w:t>
      </w:r>
      <w:r w:rsidR="00094D9C" w:rsidRPr="00550EA2">
        <w:rPr>
          <w:rFonts w:cs="Arial"/>
          <w:sz w:val="18"/>
          <w:szCs w:val="18"/>
        </w:rPr>
        <w:t>iur prot.</w:t>
      </w:r>
      <w:r w:rsidR="00094D9C">
        <w:rPr>
          <w:rFonts w:cs="Arial"/>
          <w:sz w:val="18"/>
          <w:szCs w:val="18"/>
        </w:rPr>
        <w:t xml:space="preserve"> </w:t>
      </w:r>
      <w:r w:rsidR="00094D9C" w:rsidRPr="00550EA2">
        <w:rPr>
          <w:rFonts w:cs="Arial"/>
          <w:sz w:val="18"/>
          <w:szCs w:val="18"/>
        </w:rPr>
        <w:t>3154 del 9 giugno 2011</w:t>
      </w:r>
    </w:p>
    <w:p w:rsidR="00096327" w:rsidRPr="00060EA5" w:rsidRDefault="00096327" w:rsidP="00AB29DA">
      <w:pPr>
        <w:autoSpaceDE w:val="0"/>
        <w:autoSpaceDN w:val="0"/>
        <w:adjustRightInd w:val="0"/>
        <w:spacing w:after="0" w:line="240" w:lineRule="auto"/>
        <w:jc w:val="center"/>
        <w:rPr>
          <w:rFonts w:cs="Arial"/>
          <w:sz w:val="18"/>
        </w:rPr>
      </w:pPr>
      <w:r w:rsidRPr="00060EA5">
        <w:rPr>
          <w:rFonts w:cs="Arial"/>
          <w:sz w:val="18"/>
        </w:rPr>
        <w:t>(relativamente all’idoneità in concorsi</w:t>
      </w:r>
      <w:r w:rsidR="00D21369">
        <w:rPr>
          <w:rFonts w:cs="Arial"/>
          <w:sz w:val="18"/>
        </w:rPr>
        <w:t xml:space="preserve"> nazionali…</w:t>
      </w:r>
      <w:r w:rsidRPr="00060EA5">
        <w:rPr>
          <w:rFonts w:cs="Arial"/>
          <w:sz w:val="18"/>
        </w:rPr>
        <w:t>)</w:t>
      </w:r>
    </w:p>
    <w:p w:rsidR="00AB29DA" w:rsidRPr="00AB29DA" w:rsidRDefault="00AB29DA" w:rsidP="00AB29DA">
      <w:pPr>
        <w:autoSpaceDE w:val="0"/>
        <w:autoSpaceDN w:val="0"/>
        <w:adjustRightInd w:val="0"/>
        <w:spacing w:after="0" w:line="240" w:lineRule="auto"/>
        <w:jc w:val="center"/>
        <w:rPr>
          <w:rFonts w:cs="Arial"/>
          <w:sz w:val="24"/>
        </w:rPr>
      </w:pPr>
    </w:p>
    <w:p w:rsidR="00F13BDE" w:rsidRPr="00060EA5" w:rsidRDefault="00F13BDE" w:rsidP="00F13BDE">
      <w:pPr>
        <w:autoSpaceDE w:val="0"/>
        <w:autoSpaceDN w:val="0"/>
        <w:adjustRightInd w:val="0"/>
        <w:spacing w:after="0" w:line="360" w:lineRule="auto"/>
        <w:rPr>
          <w:rFonts w:cs="Arial"/>
          <w:szCs w:val="24"/>
        </w:rPr>
      </w:pPr>
      <w:r w:rsidRPr="00060EA5">
        <w:rPr>
          <w:rFonts w:cs="Arial"/>
          <w:szCs w:val="24"/>
        </w:rPr>
        <w:t>__l__ sottoscritt__ _________________________________________nat__  a ______</w:t>
      </w:r>
      <w:r w:rsidR="00060EA5">
        <w:rPr>
          <w:rFonts w:cs="Arial"/>
          <w:szCs w:val="24"/>
        </w:rPr>
        <w:t>______</w:t>
      </w:r>
      <w:r w:rsidRPr="00060EA5">
        <w:rPr>
          <w:rFonts w:cs="Arial"/>
          <w:szCs w:val="24"/>
        </w:rPr>
        <w:t>________________ il __________________ residente a ________________________________________</w:t>
      </w:r>
      <w:r w:rsidR="00060EA5">
        <w:rPr>
          <w:rFonts w:cs="Arial"/>
          <w:szCs w:val="24"/>
        </w:rPr>
        <w:t>_______</w:t>
      </w:r>
      <w:r w:rsidRPr="00060EA5">
        <w:rPr>
          <w:rFonts w:cs="Arial"/>
          <w:szCs w:val="24"/>
        </w:rPr>
        <w:t xml:space="preserve">______ prov. ______  </w:t>
      </w:r>
    </w:p>
    <w:p w:rsidR="00E02C40" w:rsidRPr="00D2392E" w:rsidRDefault="00E02C40" w:rsidP="00E02C40">
      <w:pPr>
        <w:autoSpaceDE w:val="0"/>
        <w:autoSpaceDN w:val="0"/>
        <w:adjustRightInd w:val="0"/>
        <w:spacing w:after="0" w:line="240" w:lineRule="auto"/>
        <w:jc w:val="center"/>
        <w:rPr>
          <w:rFonts w:cs="Arial"/>
          <w:b/>
          <w:bCs/>
          <w:sz w:val="24"/>
        </w:rPr>
      </w:pPr>
      <w:r w:rsidRPr="00D2392E">
        <w:rPr>
          <w:rFonts w:cs="Arial"/>
          <w:b/>
          <w:bCs/>
          <w:sz w:val="24"/>
        </w:rPr>
        <w:t>D I C H</w:t>
      </w:r>
      <w:r>
        <w:rPr>
          <w:rFonts w:cs="Arial"/>
          <w:b/>
          <w:bCs/>
          <w:sz w:val="24"/>
        </w:rPr>
        <w:t xml:space="preserve"> </w:t>
      </w:r>
      <w:r w:rsidRPr="00D2392E">
        <w:rPr>
          <w:rFonts w:cs="Arial"/>
          <w:b/>
          <w:bCs/>
          <w:sz w:val="24"/>
        </w:rPr>
        <w:t>I A R A</w:t>
      </w:r>
    </w:p>
    <w:p w:rsidR="00096327" w:rsidRPr="00F13BDE" w:rsidRDefault="00096327" w:rsidP="00096327">
      <w:pPr>
        <w:autoSpaceDE w:val="0"/>
        <w:autoSpaceDN w:val="0"/>
        <w:adjustRightInd w:val="0"/>
        <w:spacing w:after="0" w:line="240" w:lineRule="auto"/>
        <w:rPr>
          <w:rFonts w:cs="Arial"/>
          <w:sz w:val="24"/>
        </w:rPr>
      </w:pPr>
      <w:r w:rsidRPr="00F13BDE">
        <w:rPr>
          <w:rFonts w:cs="Arial"/>
          <w:sz w:val="24"/>
        </w:rPr>
        <w:t xml:space="preserve">Di essere in possesso / di aver conseguito i seguenti titoli </w:t>
      </w:r>
    </w:p>
    <w:p w:rsidR="00AB29DA" w:rsidRDefault="00AB29DA" w:rsidP="00096327">
      <w:pPr>
        <w:autoSpaceDE w:val="0"/>
        <w:autoSpaceDN w:val="0"/>
        <w:adjustRightInd w:val="0"/>
        <w:spacing w:after="0" w:line="240" w:lineRule="auto"/>
        <w:rPr>
          <w:rFonts w:cs="Arial"/>
          <w:b/>
          <w:bCs/>
        </w:rPr>
      </w:pPr>
    </w:p>
    <w:p w:rsidR="00096327" w:rsidRPr="00F13BDE" w:rsidRDefault="00096327" w:rsidP="00096327">
      <w:pPr>
        <w:autoSpaceDE w:val="0"/>
        <w:autoSpaceDN w:val="0"/>
        <w:adjustRightInd w:val="0"/>
        <w:spacing w:after="0" w:line="240" w:lineRule="auto"/>
        <w:rPr>
          <w:rFonts w:cs="Arial"/>
          <w:b/>
          <w:bCs/>
          <w:sz w:val="24"/>
        </w:rPr>
      </w:pPr>
      <w:r w:rsidRPr="00F13BDE">
        <w:rPr>
          <w:rFonts w:cs="Arial"/>
          <w:b/>
          <w:bCs/>
          <w:sz w:val="24"/>
        </w:rPr>
        <w:t>Idoneità in concorsi nazionali per Orchestre lirico-sinfoniche di Enti Nazionali – Fondazioni, idoneità nelle</w:t>
      </w:r>
    </w:p>
    <w:p w:rsidR="00096327" w:rsidRPr="00F13BDE" w:rsidRDefault="00096327" w:rsidP="00096327">
      <w:pPr>
        <w:autoSpaceDE w:val="0"/>
        <w:autoSpaceDN w:val="0"/>
        <w:adjustRightInd w:val="0"/>
        <w:spacing w:after="0" w:line="240" w:lineRule="auto"/>
        <w:rPr>
          <w:rFonts w:cs="Arial"/>
          <w:b/>
          <w:bCs/>
          <w:sz w:val="24"/>
        </w:rPr>
      </w:pPr>
      <w:r w:rsidRPr="00F13BDE">
        <w:rPr>
          <w:rFonts w:cs="Arial"/>
          <w:b/>
          <w:bCs/>
          <w:sz w:val="24"/>
        </w:rPr>
        <w:t>orchestre della RAI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9104"/>
      </w:tblGrid>
      <w:tr w:rsidR="00AB29DA" w:rsidRPr="00AB29DA" w:rsidTr="0076719C">
        <w:tc>
          <w:tcPr>
            <w:tcW w:w="1526" w:type="dxa"/>
          </w:tcPr>
          <w:p w:rsidR="00AB29DA" w:rsidRPr="0076719C" w:rsidRDefault="00E02C40" w:rsidP="0076719C">
            <w:pPr>
              <w:autoSpaceDE w:val="0"/>
              <w:autoSpaceDN w:val="0"/>
              <w:adjustRightInd w:val="0"/>
              <w:spacing w:after="0" w:line="240" w:lineRule="auto"/>
              <w:jc w:val="center"/>
              <w:rPr>
                <w:rFonts w:cs="Arial"/>
              </w:rPr>
            </w:pPr>
            <w:r w:rsidRPr="0076719C">
              <w:rPr>
                <w:rFonts w:cs="Arial"/>
              </w:rPr>
              <w:t>n. prog.</w:t>
            </w:r>
            <w:r w:rsidRPr="0076719C">
              <w:rPr>
                <w:rFonts w:cs="Arial"/>
                <w:vertAlign w:val="superscript"/>
              </w:rPr>
              <w:t>1</w:t>
            </w:r>
          </w:p>
        </w:tc>
        <w:tc>
          <w:tcPr>
            <w:tcW w:w="9104" w:type="dxa"/>
          </w:tcPr>
          <w:p w:rsidR="00AB29DA" w:rsidRPr="0076719C" w:rsidRDefault="00E02C40" w:rsidP="0076719C">
            <w:pPr>
              <w:autoSpaceDE w:val="0"/>
              <w:autoSpaceDN w:val="0"/>
              <w:adjustRightInd w:val="0"/>
              <w:spacing w:after="0" w:line="240" w:lineRule="auto"/>
              <w:jc w:val="center"/>
              <w:rPr>
                <w:rFonts w:cs="Arial"/>
              </w:rPr>
            </w:pPr>
            <w:r w:rsidRPr="0076719C">
              <w:rPr>
                <w:rFonts w:cs="Arial"/>
              </w:rPr>
              <w:t>descrizione dettagliata</w:t>
            </w:r>
          </w:p>
        </w:tc>
      </w:tr>
      <w:tr w:rsidR="00AB29DA" w:rsidRPr="00AB29DA" w:rsidTr="0076719C">
        <w:tc>
          <w:tcPr>
            <w:tcW w:w="1526" w:type="dxa"/>
          </w:tcPr>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tc>
        <w:tc>
          <w:tcPr>
            <w:tcW w:w="9104" w:type="dxa"/>
          </w:tcPr>
          <w:p w:rsidR="00AB29DA" w:rsidRPr="0076719C" w:rsidRDefault="00AB29DA" w:rsidP="0076719C">
            <w:pPr>
              <w:autoSpaceDE w:val="0"/>
              <w:autoSpaceDN w:val="0"/>
              <w:adjustRightInd w:val="0"/>
              <w:spacing w:after="0" w:line="240" w:lineRule="auto"/>
              <w:jc w:val="center"/>
              <w:rPr>
                <w:rFonts w:cs="Arial"/>
              </w:rPr>
            </w:pPr>
          </w:p>
        </w:tc>
      </w:tr>
      <w:tr w:rsidR="00AB29DA" w:rsidRPr="00AB29DA" w:rsidTr="0076719C">
        <w:tc>
          <w:tcPr>
            <w:tcW w:w="1526" w:type="dxa"/>
          </w:tcPr>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tc>
        <w:tc>
          <w:tcPr>
            <w:tcW w:w="9104" w:type="dxa"/>
          </w:tcPr>
          <w:p w:rsidR="00AB29DA" w:rsidRPr="0076719C" w:rsidRDefault="00AB29DA" w:rsidP="0076719C">
            <w:pPr>
              <w:autoSpaceDE w:val="0"/>
              <w:autoSpaceDN w:val="0"/>
              <w:adjustRightInd w:val="0"/>
              <w:spacing w:after="0" w:line="240" w:lineRule="auto"/>
              <w:jc w:val="center"/>
              <w:rPr>
                <w:rFonts w:cs="Arial"/>
              </w:rPr>
            </w:pPr>
          </w:p>
        </w:tc>
      </w:tr>
      <w:tr w:rsidR="00AB29DA" w:rsidRPr="00AB29DA" w:rsidTr="0076719C">
        <w:tc>
          <w:tcPr>
            <w:tcW w:w="1526" w:type="dxa"/>
          </w:tcPr>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tc>
        <w:tc>
          <w:tcPr>
            <w:tcW w:w="9104" w:type="dxa"/>
          </w:tcPr>
          <w:p w:rsidR="00AB29DA" w:rsidRPr="0076719C" w:rsidRDefault="00AB29DA" w:rsidP="0076719C">
            <w:pPr>
              <w:autoSpaceDE w:val="0"/>
              <w:autoSpaceDN w:val="0"/>
              <w:adjustRightInd w:val="0"/>
              <w:spacing w:after="0" w:line="240" w:lineRule="auto"/>
              <w:jc w:val="center"/>
              <w:rPr>
                <w:rFonts w:cs="Arial"/>
              </w:rPr>
            </w:pPr>
          </w:p>
        </w:tc>
      </w:tr>
      <w:tr w:rsidR="00AB29DA" w:rsidRPr="00AB29DA" w:rsidTr="0076719C">
        <w:tc>
          <w:tcPr>
            <w:tcW w:w="1526" w:type="dxa"/>
          </w:tcPr>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tc>
        <w:tc>
          <w:tcPr>
            <w:tcW w:w="9104" w:type="dxa"/>
          </w:tcPr>
          <w:p w:rsidR="00AB29DA" w:rsidRPr="0076719C" w:rsidRDefault="00AB29DA" w:rsidP="0076719C">
            <w:pPr>
              <w:autoSpaceDE w:val="0"/>
              <w:autoSpaceDN w:val="0"/>
              <w:adjustRightInd w:val="0"/>
              <w:spacing w:after="0" w:line="240" w:lineRule="auto"/>
              <w:jc w:val="center"/>
              <w:rPr>
                <w:rFonts w:cs="Arial"/>
              </w:rPr>
            </w:pPr>
          </w:p>
        </w:tc>
      </w:tr>
      <w:tr w:rsidR="00F81DCC" w:rsidRPr="00AB29DA" w:rsidTr="0076719C">
        <w:tc>
          <w:tcPr>
            <w:tcW w:w="1526" w:type="dxa"/>
          </w:tcPr>
          <w:p w:rsidR="00F81DCC" w:rsidRPr="0076719C" w:rsidRDefault="00F81DCC" w:rsidP="0076719C">
            <w:pPr>
              <w:autoSpaceDE w:val="0"/>
              <w:autoSpaceDN w:val="0"/>
              <w:adjustRightInd w:val="0"/>
              <w:spacing w:after="0" w:line="240" w:lineRule="auto"/>
              <w:jc w:val="center"/>
              <w:rPr>
                <w:rFonts w:cs="Arial"/>
              </w:rPr>
            </w:pPr>
          </w:p>
          <w:p w:rsidR="00F81DCC" w:rsidRPr="0076719C" w:rsidRDefault="00F81DCC" w:rsidP="0076719C">
            <w:pPr>
              <w:autoSpaceDE w:val="0"/>
              <w:autoSpaceDN w:val="0"/>
              <w:adjustRightInd w:val="0"/>
              <w:spacing w:after="0" w:line="240" w:lineRule="auto"/>
              <w:jc w:val="center"/>
              <w:rPr>
                <w:rFonts w:cs="Arial"/>
              </w:rPr>
            </w:pPr>
          </w:p>
          <w:p w:rsidR="00F81DCC" w:rsidRPr="0076719C" w:rsidRDefault="00F81DCC" w:rsidP="0076719C">
            <w:pPr>
              <w:autoSpaceDE w:val="0"/>
              <w:autoSpaceDN w:val="0"/>
              <w:adjustRightInd w:val="0"/>
              <w:spacing w:after="0" w:line="240" w:lineRule="auto"/>
              <w:jc w:val="center"/>
              <w:rPr>
                <w:rFonts w:cs="Arial"/>
              </w:rPr>
            </w:pPr>
          </w:p>
        </w:tc>
        <w:tc>
          <w:tcPr>
            <w:tcW w:w="9104" w:type="dxa"/>
          </w:tcPr>
          <w:p w:rsidR="00F81DCC" w:rsidRPr="0076719C" w:rsidRDefault="00F81DCC" w:rsidP="0076719C">
            <w:pPr>
              <w:autoSpaceDE w:val="0"/>
              <w:autoSpaceDN w:val="0"/>
              <w:adjustRightInd w:val="0"/>
              <w:spacing w:after="0" w:line="240" w:lineRule="auto"/>
              <w:jc w:val="center"/>
              <w:rPr>
                <w:rFonts w:cs="Arial"/>
              </w:rPr>
            </w:pPr>
          </w:p>
        </w:tc>
      </w:tr>
      <w:tr w:rsidR="00AB29DA" w:rsidRPr="00AB29DA" w:rsidTr="0076719C">
        <w:tc>
          <w:tcPr>
            <w:tcW w:w="1526" w:type="dxa"/>
          </w:tcPr>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tc>
        <w:tc>
          <w:tcPr>
            <w:tcW w:w="9104" w:type="dxa"/>
          </w:tcPr>
          <w:p w:rsidR="00AB29DA" w:rsidRPr="0076719C" w:rsidRDefault="00AB29DA" w:rsidP="0076719C">
            <w:pPr>
              <w:autoSpaceDE w:val="0"/>
              <w:autoSpaceDN w:val="0"/>
              <w:adjustRightInd w:val="0"/>
              <w:spacing w:after="0" w:line="240" w:lineRule="auto"/>
              <w:jc w:val="center"/>
              <w:rPr>
                <w:rFonts w:cs="Arial"/>
              </w:rPr>
            </w:pPr>
          </w:p>
        </w:tc>
      </w:tr>
      <w:tr w:rsidR="00AB29DA" w:rsidRPr="00AB29DA" w:rsidTr="0076719C">
        <w:tc>
          <w:tcPr>
            <w:tcW w:w="1526" w:type="dxa"/>
          </w:tcPr>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tc>
        <w:tc>
          <w:tcPr>
            <w:tcW w:w="9104" w:type="dxa"/>
          </w:tcPr>
          <w:p w:rsidR="00AB29DA" w:rsidRPr="0076719C" w:rsidRDefault="00AB29DA" w:rsidP="0076719C">
            <w:pPr>
              <w:autoSpaceDE w:val="0"/>
              <w:autoSpaceDN w:val="0"/>
              <w:adjustRightInd w:val="0"/>
              <w:spacing w:after="0" w:line="240" w:lineRule="auto"/>
              <w:jc w:val="center"/>
              <w:rPr>
                <w:rFonts w:cs="Arial"/>
              </w:rPr>
            </w:pPr>
          </w:p>
        </w:tc>
      </w:tr>
      <w:tr w:rsidR="00AB29DA" w:rsidRPr="00AB29DA" w:rsidTr="0076719C">
        <w:tc>
          <w:tcPr>
            <w:tcW w:w="1526" w:type="dxa"/>
          </w:tcPr>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p w:rsidR="00AB29DA" w:rsidRPr="0076719C" w:rsidRDefault="00AB29DA" w:rsidP="0076719C">
            <w:pPr>
              <w:autoSpaceDE w:val="0"/>
              <w:autoSpaceDN w:val="0"/>
              <w:adjustRightInd w:val="0"/>
              <w:spacing w:after="0" w:line="240" w:lineRule="auto"/>
              <w:jc w:val="center"/>
              <w:rPr>
                <w:rFonts w:cs="Arial"/>
              </w:rPr>
            </w:pPr>
          </w:p>
        </w:tc>
        <w:tc>
          <w:tcPr>
            <w:tcW w:w="9104" w:type="dxa"/>
          </w:tcPr>
          <w:p w:rsidR="00AB29DA" w:rsidRPr="0076719C" w:rsidRDefault="00AB29DA" w:rsidP="0076719C">
            <w:pPr>
              <w:autoSpaceDE w:val="0"/>
              <w:autoSpaceDN w:val="0"/>
              <w:adjustRightInd w:val="0"/>
              <w:spacing w:after="0" w:line="240" w:lineRule="auto"/>
              <w:jc w:val="center"/>
              <w:rPr>
                <w:rFonts w:cs="Arial"/>
              </w:rPr>
            </w:pPr>
          </w:p>
        </w:tc>
      </w:tr>
      <w:tr w:rsidR="00F82A36" w:rsidRPr="00AB29DA" w:rsidTr="00F82A36">
        <w:tc>
          <w:tcPr>
            <w:tcW w:w="1526" w:type="dxa"/>
            <w:tcBorders>
              <w:top w:val="single" w:sz="4" w:space="0" w:color="000000"/>
              <w:left w:val="single" w:sz="4" w:space="0" w:color="000000"/>
              <w:bottom w:val="single" w:sz="4" w:space="0" w:color="000000"/>
              <w:right w:val="single" w:sz="4" w:space="0" w:color="000000"/>
            </w:tcBorders>
          </w:tcPr>
          <w:p w:rsidR="00F82A36" w:rsidRPr="0076719C" w:rsidRDefault="00F82A36" w:rsidP="00E87C40">
            <w:pPr>
              <w:autoSpaceDE w:val="0"/>
              <w:autoSpaceDN w:val="0"/>
              <w:adjustRightInd w:val="0"/>
              <w:spacing w:after="0" w:line="240" w:lineRule="auto"/>
              <w:jc w:val="center"/>
              <w:rPr>
                <w:rFonts w:cs="Arial"/>
              </w:rPr>
            </w:pPr>
          </w:p>
          <w:p w:rsidR="00F82A36" w:rsidRPr="0076719C" w:rsidRDefault="00F82A36" w:rsidP="00E87C40">
            <w:pPr>
              <w:autoSpaceDE w:val="0"/>
              <w:autoSpaceDN w:val="0"/>
              <w:adjustRightInd w:val="0"/>
              <w:spacing w:after="0" w:line="240" w:lineRule="auto"/>
              <w:jc w:val="center"/>
              <w:rPr>
                <w:rFonts w:cs="Arial"/>
              </w:rPr>
            </w:pPr>
          </w:p>
          <w:p w:rsidR="00F82A36" w:rsidRPr="0076719C" w:rsidRDefault="00F82A36" w:rsidP="00E87C40">
            <w:pPr>
              <w:autoSpaceDE w:val="0"/>
              <w:autoSpaceDN w:val="0"/>
              <w:adjustRightInd w:val="0"/>
              <w:spacing w:after="0" w:line="240" w:lineRule="auto"/>
              <w:jc w:val="center"/>
              <w:rPr>
                <w:rFonts w:cs="Arial"/>
              </w:rPr>
            </w:pPr>
          </w:p>
        </w:tc>
        <w:tc>
          <w:tcPr>
            <w:tcW w:w="9104" w:type="dxa"/>
            <w:tcBorders>
              <w:top w:val="single" w:sz="4" w:space="0" w:color="000000"/>
              <w:left w:val="single" w:sz="4" w:space="0" w:color="000000"/>
              <w:bottom w:val="single" w:sz="4" w:space="0" w:color="000000"/>
              <w:right w:val="single" w:sz="4" w:space="0" w:color="000000"/>
            </w:tcBorders>
          </w:tcPr>
          <w:p w:rsidR="00F82A36" w:rsidRPr="0076719C" w:rsidRDefault="00F82A36" w:rsidP="00E87C40">
            <w:pPr>
              <w:autoSpaceDE w:val="0"/>
              <w:autoSpaceDN w:val="0"/>
              <w:adjustRightInd w:val="0"/>
              <w:spacing w:after="0" w:line="240" w:lineRule="auto"/>
              <w:jc w:val="center"/>
              <w:rPr>
                <w:rFonts w:cs="Arial"/>
              </w:rPr>
            </w:pPr>
          </w:p>
        </w:tc>
      </w:tr>
      <w:tr w:rsidR="00F82A36" w:rsidRPr="00AB29DA" w:rsidTr="00F82A36">
        <w:tc>
          <w:tcPr>
            <w:tcW w:w="1526" w:type="dxa"/>
            <w:tcBorders>
              <w:top w:val="single" w:sz="4" w:space="0" w:color="000000"/>
              <w:left w:val="single" w:sz="4" w:space="0" w:color="000000"/>
              <w:bottom w:val="single" w:sz="4" w:space="0" w:color="000000"/>
              <w:right w:val="single" w:sz="4" w:space="0" w:color="000000"/>
            </w:tcBorders>
          </w:tcPr>
          <w:p w:rsidR="00F82A36" w:rsidRPr="0076719C" w:rsidRDefault="00F82A36" w:rsidP="00E87C40">
            <w:pPr>
              <w:autoSpaceDE w:val="0"/>
              <w:autoSpaceDN w:val="0"/>
              <w:adjustRightInd w:val="0"/>
              <w:spacing w:after="0" w:line="240" w:lineRule="auto"/>
              <w:jc w:val="center"/>
              <w:rPr>
                <w:rFonts w:cs="Arial"/>
              </w:rPr>
            </w:pPr>
          </w:p>
          <w:p w:rsidR="00F82A36" w:rsidRPr="0076719C" w:rsidRDefault="00F82A36" w:rsidP="00E87C40">
            <w:pPr>
              <w:autoSpaceDE w:val="0"/>
              <w:autoSpaceDN w:val="0"/>
              <w:adjustRightInd w:val="0"/>
              <w:spacing w:after="0" w:line="240" w:lineRule="auto"/>
              <w:jc w:val="center"/>
              <w:rPr>
                <w:rFonts w:cs="Arial"/>
              </w:rPr>
            </w:pPr>
          </w:p>
          <w:p w:rsidR="00F82A36" w:rsidRPr="0076719C" w:rsidRDefault="00F82A36" w:rsidP="00E87C40">
            <w:pPr>
              <w:autoSpaceDE w:val="0"/>
              <w:autoSpaceDN w:val="0"/>
              <w:adjustRightInd w:val="0"/>
              <w:spacing w:after="0" w:line="240" w:lineRule="auto"/>
              <w:jc w:val="center"/>
              <w:rPr>
                <w:rFonts w:cs="Arial"/>
              </w:rPr>
            </w:pPr>
          </w:p>
        </w:tc>
        <w:tc>
          <w:tcPr>
            <w:tcW w:w="9104" w:type="dxa"/>
            <w:tcBorders>
              <w:top w:val="single" w:sz="4" w:space="0" w:color="000000"/>
              <w:left w:val="single" w:sz="4" w:space="0" w:color="000000"/>
              <w:bottom w:val="single" w:sz="4" w:space="0" w:color="000000"/>
              <w:right w:val="single" w:sz="4" w:space="0" w:color="000000"/>
            </w:tcBorders>
          </w:tcPr>
          <w:p w:rsidR="00F82A36" w:rsidRPr="0076719C" w:rsidRDefault="00F82A36" w:rsidP="00E87C40">
            <w:pPr>
              <w:autoSpaceDE w:val="0"/>
              <w:autoSpaceDN w:val="0"/>
              <w:adjustRightInd w:val="0"/>
              <w:spacing w:after="0" w:line="240" w:lineRule="auto"/>
              <w:jc w:val="center"/>
              <w:rPr>
                <w:rFonts w:cs="Arial"/>
              </w:rPr>
            </w:pPr>
          </w:p>
        </w:tc>
      </w:tr>
    </w:tbl>
    <w:p w:rsidR="00AB29DA" w:rsidRDefault="00AB29DA" w:rsidP="00096327">
      <w:pPr>
        <w:autoSpaceDE w:val="0"/>
        <w:autoSpaceDN w:val="0"/>
        <w:adjustRightInd w:val="0"/>
        <w:spacing w:after="0" w:line="240" w:lineRule="auto"/>
        <w:rPr>
          <w:rFonts w:cs="Arial"/>
          <w:b/>
          <w:bCs/>
        </w:rPr>
      </w:pPr>
    </w:p>
    <w:p w:rsidR="00AB29DA" w:rsidRDefault="00AB29DA" w:rsidP="00096327">
      <w:pPr>
        <w:autoSpaceDE w:val="0"/>
        <w:autoSpaceDN w:val="0"/>
        <w:adjustRightInd w:val="0"/>
        <w:spacing w:after="0" w:line="240" w:lineRule="auto"/>
        <w:rPr>
          <w:rFonts w:cs="Arial"/>
          <w:b/>
          <w:bCs/>
        </w:rPr>
      </w:pPr>
    </w:p>
    <w:p w:rsidR="00096327" w:rsidRPr="00D101FB" w:rsidRDefault="00096327" w:rsidP="00096327">
      <w:pPr>
        <w:autoSpaceDE w:val="0"/>
        <w:autoSpaceDN w:val="0"/>
        <w:adjustRightInd w:val="0"/>
        <w:spacing w:after="0" w:line="240" w:lineRule="auto"/>
        <w:rPr>
          <w:rFonts w:cs="Arial"/>
          <w:b/>
          <w:bCs/>
        </w:rPr>
      </w:pPr>
      <w:r w:rsidRPr="00D101FB">
        <w:rPr>
          <w:rFonts w:cs="Arial"/>
          <w:b/>
          <w:bCs/>
        </w:rPr>
        <w:t>Data</w:t>
      </w:r>
      <w:r w:rsidRPr="00D101FB">
        <w:rPr>
          <w:rFonts w:cs="Arial"/>
        </w:rPr>
        <w:t xml:space="preserve">________________________________ </w:t>
      </w:r>
      <w:r w:rsidRPr="00D101FB">
        <w:rPr>
          <w:rFonts w:cs="Arial"/>
          <w:b/>
          <w:bCs/>
        </w:rPr>
        <w:t>Firma _________________________________________</w:t>
      </w:r>
    </w:p>
    <w:p w:rsidR="00AB29DA" w:rsidRDefault="00AB29DA" w:rsidP="00096327">
      <w:pPr>
        <w:autoSpaceDE w:val="0"/>
        <w:autoSpaceDN w:val="0"/>
        <w:adjustRightInd w:val="0"/>
        <w:spacing w:after="0" w:line="240" w:lineRule="auto"/>
        <w:rPr>
          <w:rFonts w:cs="Arial"/>
          <w:b/>
          <w:bCs/>
          <w:sz w:val="18"/>
        </w:rPr>
      </w:pPr>
    </w:p>
    <w:p w:rsidR="00641C42" w:rsidRDefault="00641C42" w:rsidP="00096327">
      <w:pPr>
        <w:autoSpaceDE w:val="0"/>
        <w:autoSpaceDN w:val="0"/>
        <w:adjustRightInd w:val="0"/>
        <w:spacing w:after="0" w:line="240" w:lineRule="auto"/>
        <w:rPr>
          <w:rFonts w:cs="Arial"/>
          <w:b/>
          <w:bCs/>
          <w:sz w:val="18"/>
        </w:rPr>
      </w:pPr>
    </w:p>
    <w:p w:rsidR="00641C42" w:rsidRDefault="00641C42" w:rsidP="00096327">
      <w:pPr>
        <w:autoSpaceDE w:val="0"/>
        <w:autoSpaceDN w:val="0"/>
        <w:adjustRightInd w:val="0"/>
        <w:spacing w:after="0" w:line="240" w:lineRule="auto"/>
        <w:rPr>
          <w:rFonts w:cs="Arial"/>
          <w:b/>
          <w:bCs/>
          <w:sz w:val="18"/>
        </w:rPr>
      </w:pPr>
    </w:p>
    <w:p w:rsidR="00BD5EE9" w:rsidRDefault="00BD5EE9" w:rsidP="00096327">
      <w:pPr>
        <w:autoSpaceDE w:val="0"/>
        <w:autoSpaceDN w:val="0"/>
        <w:adjustRightInd w:val="0"/>
        <w:spacing w:after="0" w:line="240" w:lineRule="auto"/>
        <w:rPr>
          <w:rFonts w:cs="Arial"/>
          <w:b/>
          <w:bCs/>
          <w:sz w:val="18"/>
        </w:rPr>
      </w:pPr>
    </w:p>
    <w:p w:rsidR="00096327" w:rsidRPr="00F13BDE" w:rsidRDefault="00096327" w:rsidP="00096327">
      <w:pPr>
        <w:autoSpaceDE w:val="0"/>
        <w:autoSpaceDN w:val="0"/>
        <w:adjustRightInd w:val="0"/>
        <w:spacing w:after="0" w:line="240" w:lineRule="auto"/>
        <w:rPr>
          <w:rFonts w:cs="Arial"/>
          <w:b/>
          <w:bCs/>
          <w:sz w:val="24"/>
          <w:szCs w:val="24"/>
        </w:rPr>
      </w:pPr>
      <w:r w:rsidRPr="00F13BDE">
        <w:rPr>
          <w:rFonts w:cs="Arial"/>
          <w:b/>
          <w:bCs/>
          <w:sz w:val="24"/>
          <w:szCs w:val="24"/>
        </w:rPr>
        <w:t>Note per la compilazione</w:t>
      </w:r>
    </w:p>
    <w:p w:rsidR="00096327" w:rsidRPr="00F13BDE" w:rsidRDefault="00096327" w:rsidP="00096327">
      <w:pPr>
        <w:autoSpaceDE w:val="0"/>
        <w:autoSpaceDN w:val="0"/>
        <w:adjustRightInd w:val="0"/>
        <w:spacing w:after="0" w:line="240" w:lineRule="auto"/>
        <w:rPr>
          <w:rFonts w:cs="Arial"/>
          <w:sz w:val="24"/>
          <w:szCs w:val="24"/>
        </w:rPr>
      </w:pPr>
      <w:r w:rsidRPr="00F13BDE">
        <w:rPr>
          <w:rFonts w:cs="Arial"/>
          <w:sz w:val="24"/>
          <w:szCs w:val="24"/>
        </w:rPr>
        <w:t>1 Assegnar</w:t>
      </w:r>
      <w:r w:rsidR="00DE626B" w:rsidRPr="00F13BDE">
        <w:rPr>
          <w:rFonts w:cs="Arial"/>
          <w:sz w:val="24"/>
          <w:szCs w:val="24"/>
        </w:rPr>
        <w:t xml:space="preserve">e un numero progressivo da 1 a </w:t>
      </w:r>
      <w:r w:rsidRPr="00F13BDE">
        <w:rPr>
          <w:rFonts w:cs="Arial"/>
          <w:sz w:val="24"/>
          <w:szCs w:val="24"/>
        </w:rPr>
        <w:t>5</w:t>
      </w:r>
      <w:r w:rsidR="00DE626B" w:rsidRPr="00F13BDE">
        <w:rPr>
          <w:rFonts w:cs="Arial"/>
          <w:sz w:val="24"/>
          <w:szCs w:val="24"/>
        </w:rPr>
        <w:t>0</w:t>
      </w:r>
      <w:r w:rsidRPr="00F13BDE">
        <w:rPr>
          <w:rFonts w:cs="Arial"/>
          <w:sz w:val="24"/>
          <w:szCs w:val="24"/>
        </w:rPr>
        <w:t xml:space="preserve"> a ciascun titolo dichiarato, </w:t>
      </w:r>
      <w:r w:rsidRPr="001D09F7">
        <w:rPr>
          <w:rFonts w:cs="Arial"/>
          <w:b/>
          <w:sz w:val="24"/>
          <w:szCs w:val="24"/>
        </w:rPr>
        <w:t>proseguendo</w:t>
      </w:r>
      <w:r w:rsidRPr="00F13BDE">
        <w:rPr>
          <w:rFonts w:cs="Arial"/>
          <w:sz w:val="24"/>
          <w:szCs w:val="24"/>
        </w:rPr>
        <w:t xml:space="preserve"> la numerazione dei fogli e delle tabelle precedenti</w:t>
      </w:r>
      <w:r w:rsidR="00A25704">
        <w:rPr>
          <w:rFonts w:cs="Arial"/>
          <w:sz w:val="24"/>
          <w:szCs w:val="24"/>
        </w:rPr>
        <w:t xml:space="preserve"> </w:t>
      </w:r>
      <w:r w:rsidR="00A25704" w:rsidRPr="00A25704">
        <w:rPr>
          <w:rFonts w:cs="Arial"/>
          <w:sz w:val="24"/>
        </w:rPr>
        <w:t>(titoli presentabili per ogni domanda max n. 50)</w:t>
      </w:r>
      <w:r w:rsidRPr="00A25704">
        <w:rPr>
          <w:rFonts w:cs="Arial"/>
          <w:sz w:val="28"/>
          <w:szCs w:val="24"/>
        </w:rPr>
        <w:t>.</w:t>
      </w:r>
    </w:p>
    <w:p w:rsidR="00BC0F9F" w:rsidRPr="00F13BDE" w:rsidRDefault="00BC0F9F" w:rsidP="00B05536">
      <w:pPr>
        <w:autoSpaceDE w:val="0"/>
        <w:autoSpaceDN w:val="0"/>
        <w:adjustRightInd w:val="0"/>
        <w:spacing w:after="0" w:line="240" w:lineRule="auto"/>
        <w:rPr>
          <w:sz w:val="24"/>
          <w:szCs w:val="24"/>
        </w:rPr>
      </w:pPr>
    </w:p>
    <w:p w:rsidR="00096327" w:rsidRDefault="00096327" w:rsidP="00B05536">
      <w:pPr>
        <w:autoSpaceDE w:val="0"/>
        <w:autoSpaceDN w:val="0"/>
        <w:adjustRightInd w:val="0"/>
        <w:spacing w:after="0" w:line="240" w:lineRule="auto"/>
        <w:rPr>
          <w:rFonts w:cs="Arial"/>
          <w:b/>
          <w:bCs/>
        </w:rPr>
      </w:pPr>
      <w:r w:rsidRPr="00D101FB">
        <w:rPr>
          <w:rFonts w:cs="Arial"/>
          <w:b/>
          <w:bCs/>
        </w:rPr>
        <w:lastRenderedPageBreak/>
        <w:t>Allegato 4/7 foglio n. _____</w:t>
      </w:r>
    </w:p>
    <w:p w:rsidR="00E02C40" w:rsidRPr="00D101FB" w:rsidRDefault="00E02C40" w:rsidP="00B05536">
      <w:pPr>
        <w:autoSpaceDE w:val="0"/>
        <w:autoSpaceDN w:val="0"/>
        <w:adjustRightInd w:val="0"/>
        <w:spacing w:after="0" w:line="240" w:lineRule="auto"/>
        <w:rPr>
          <w:rFonts w:cs="Arial"/>
          <w:b/>
          <w:bCs/>
        </w:rPr>
      </w:pPr>
    </w:p>
    <w:p w:rsidR="00096327" w:rsidRPr="00F82A36" w:rsidRDefault="00096327" w:rsidP="00AB29DA">
      <w:pPr>
        <w:autoSpaceDE w:val="0"/>
        <w:autoSpaceDN w:val="0"/>
        <w:adjustRightInd w:val="0"/>
        <w:spacing w:after="0" w:line="240" w:lineRule="auto"/>
        <w:jc w:val="center"/>
        <w:rPr>
          <w:rFonts w:cs="Arial"/>
          <w:b/>
          <w:bCs/>
        </w:rPr>
      </w:pPr>
      <w:r w:rsidRPr="00F82A36">
        <w:rPr>
          <w:rFonts w:cs="Arial"/>
          <w:b/>
          <w:bCs/>
        </w:rPr>
        <w:t>DICHIARAZIONE SOSTITUTIVA DI CERTIFICAZIONE</w:t>
      </w:r>
    </w:p>
    <w:p w:rsidR="00096327" w:rsidRPr="00AB29DA" w:rsidRDefault="00096327" w:rsidP="00AB29DA">
      <w:pPr>
        <w:autoSpaceDE w:val="0"/>
        <w:autoSpaceDN w:val="0"/>
        <w:adjustRightInd w:val="0"/>
        <w:spacing w:after="0" w:line="240" w:lineRule="auto"/>
        <w:jc w:val="center"/>
        <w:rPr>
          <w:rFonts w:cs="Arial"/>
          <w:sz w:val="18"/>
        </w:rPr>
      </w:pPr>
      <w:r w:rsidRPr="00AB29DA">
        <w:rPr>
          <w:rFonts w:cs="Arial"/>
          <w:sz w:val="18"/>
        </w:rPr>
        <w:t>(Art. 46 D.P.R. 28 dicembre 2000, n°445)</w:t>
      </w:r>
    </w:p>
    <w:p w:rsidR="00096327" w:rsidRPr="00F82A36" w:rsidRDefault="00096327" w:rsidP="00AB29DA">
      <w:pPr>
        <w:autoSpaceDE w:val="0"/>
        <w:autoSpaceDN w:val="0"/>
        <w:adjustRightInd w:val="0"/>
        <w:spacing w:after="0" w:line="240" w:lineRule="auto"/>
        <w:jc w:val="center"/>
        <w:rPr>
          <w:rFonts w:cs="Arial"/>
          <w:b/>
          <w:bCs/>
          <w:sz w:val="24"/>
        </w:rPr>
      </w:pPr>
      <w:r w:rsidRPr="00F82A36">
        <w:rPr>
          <w:rFonts w:cs="Arial"/>
          <w:b/>
          <w:bCs/>
          <w:sz w:val="24"/>
        </w:rPr>
        <w:t>TITOLI ARTISTICO-CULTURALI -PROFESSIONALI</w:t>
      </w:r>
    </w:p>
    <w:p w:rsidR="00096327" w:rsidRPr="00F82A36" w:rsidRDefault="00096327" w:rsidP="00AB29DA">
      <w:pPr>
        <w:autoSpaceDE w:val="0"/>
        <w:autoSpaceDN w:val="0"/>
        <w:adjustRightInd w:val="0"/>
        <w:spacing w:after="0" w:line="240" w:lineRule="auto"/>
        <w:jc w:val="center"/>
        <w:rPr>
          <w:rFonts w:cs="Arial"/>
          <w:sz w:val="18"/>
        </w:rPr>
      </w:pPr>
      <w:r w:rsidRPr="00F82A36">
        <w:rPr>
          <w:rFonts w:cs="Arial"/>
          <w:sz w:val="18"/>
        </w:rPr>
        <w:t xml:space="preserve">lettera B) nn. 7), 8), 9) tabella valutazione </w:t>
      </w:r>
      <w:r w:rsidR="00094D9C">
        <w:rPr>
          <w:rFonts w:cs="Arial"/>
          <w:sz w:val="18"/>
          <w:szCs w:val="18"/>
        </w:rPr>
        <w:t>M</w:t>
      </w:r>
      <w:r w:rsidR="00094D9C" w:rsidRPr="00550EA2">
        <w:rPr>
          <w:rFonts w:cs="Arial"/>
          <w:sz w:val="18"/>
          <w:szCs w:val="18"/>
        </w:rPr>
        <w:t>iur prot.</w:t>
      </w:r>
      <w:r w:rsidR="00094D9C">
        <w:rPr>
          <w:rFonts w:cs="Arial"/>
          <w:sz w:val="18"/>
          <w:szCs w:val="18"/>
        </w:rPr>
        <w:t xml:space="preserve"> </w:t>
      </w:r>
      <w:r w:rsidR="00094D9C" w:rsidRPr="00550EA2">
        <w:rPr>
          <w:rFonts w:cs="Arial"/>
          <w:sz w:val="18"/>
          <w:szCs w:val="18"/>
        </w:rPr>
        <w:t>3154 del 9 giugno 2011</w:t>
      </w:r>
    </w:p>
    <w:p w:rsidR="00AB29DA" w:rsidRPr="00AB29DA" w:rsidRDefault="00AB29DA" w:rsidP="00AB29DA">
      <w:pPr>
        <w:autoSpaceDE w:val="0"/>
        <w:autoSpaceDN w:val="0"/>
        <w:adjustRightInd w:val="0"/>
        <w:spacing w:after="0" w:line="240" w:lineRule="auto"/>
        <w:jc w:val="center"/>
        <w:rPr>
          <w:rFonts w:cs="Arial"/>
          <w:sz w:val="18"/>
        </w:rPr>
      </w:pPr>
    </w:p>
    <w:p w:rsidR="00F13BDE" w:rsidRPr="00F82A36" w:rsidRDefault="00F13BDE" w:rsidP="00F13BDE">
      <w:pPr>
        <w:autoSpaceDE w:val="0"/>
        <w:autoSpaceDN w:val="0"/>
        <w:adjustRightInd w:val="0"/>
        <w:spacing w:after="0" w:line="360" w:lineRule="auto"/>
        <w:rPr>
          <w:rFonts w:cs="Arial"/>
          <w:szCs w:val="24"/>
        </w:rPr>
      </w:pPr>
      <w:r w:rsidRPr="00F82A36">
        <w:rPr>
          <w:rFonts w:cs="Arial"/>
          <w:szCs w:val="24"/>
        </w:rPr>
        <w:t>__l__ sottoscritt__ _________________________________________nat__  a __</w:t>
      </w:r>
      <w:r w:rsidR="00F82A36">
        <w:rPr>
          <w:rFonts w:cs="Arial"/>
          <w:szCs w:val="24"/>
        </w:rPr>
        <w:t>______</w:t>
      </w:r>
      <w:r w:rsidRPr="00F82A36">
        <w:rPr>
          <w:rFonts w:cs="Arial"/>
          <w:szCs w:val="24"/>
        </w:rPr>
        <w:t>___________________ il __________________ residente a _________________</w:t>
      </w:r>
      <w:r w:rsidR="00F82A36">
        <w:rPr>
          <w:rFonts w:cs="Arial"/>
          <w:szCs w:val="24"/>
        </w:rPr>
        <w:t>_____</w:t>
      </w:r>
      <w:r w:rsidRPr="00F82A36">
        <w:rPr>
          <w:rFonts w:cs="Arial"/>
          <w:szCs w:val="24"/>
        </w:rPr>
        <w:t xml:space="preserve">______________________________ prov. ______  </w:t>
      </w:r>
    </w:p>
    <w:p w:rsidR="00E02C40" w:rsidRPr="00D2392E" w:rsidRDefault="00E02C40" w:rsidP="00E02C40">
      <w:pPr>
        <w:autoSpaceDE w:val="0"/>
        <w:autoSpaceDN w:val="0"/>
        <w:adjustRightInd w:val="0"/>
        <w:spacing w:after="0" w:line="240" w:lineRule="auto"/>
        <w:jc w:val="center"/>
        <w:rPr>
          <w:rFonts w:cs="Arial"/>
          <w:b/>
          <w:bCs/>
          <w:sz w:val="24"/>
        </w:rPr>
      </w:pPr>
      <w:r w:rsidRPr="00D2392E">
        <w:rPr>
          <w:rFonts w:cs="Arial"/>
          <w:b/>
          <w:bCs/>
          <w:sz w:val="24"/>
        </w:rPr>
        <w:t>D I C H</w:t>
      </w:r>
      <w:r>
        <w:rPr>
          <w:rFonts w:cs="Arial"/>
          <w:b/>
          <w:bCs/>
          <w:sz w:val="24"/>
        </w:rPr>
        <w:t xml:space="preserve"> </w:t>
      </w:r>
      <w:r w:rsidRPr="00D2392E">
        <w:rPr>
          <w:rFonts w:cs="Arial"/>
          <w:b/>
          <w:bCs/>
          <w:sz w:val="24"/>
        </w:rPr>
        <w:t>I A R A</w:t>
      </w:r>
    </w:p>
    <w:p w:rsidR="00AB29DA" w:rsidRPr="00F13BDE" w:rsidRDefault="00096327" w:rsidP="00AB29DA">
      <w:pPr>
        <w:autoSpaceDE w:val="0"/>
        <w:autoSpaceDN w:val="0"/>
        <w:adjustRightInd w:val="0"/>
        <w:spacing w:after="0" w:line="240" w:lineRule="auto"/>
        <w:jc w:val="both"/>
        <w:rPr>
          <w:rFonts w:cs="Arial"/>
          <w:sz w:val="8"/>
        </w:rPr>
      </w:pPr>
      <w:r w:rsidRPr="00F13BDE">
        <w:rPr>
          <w:rFonts w:cs="Arial"/>
          <w:sz w:val="24"/>
        </w:rPr>
        <w:t>Di essere in possesso / di aver conseguito i seguenti titoli</w:t>
      </w:r>
    </w:p>
    <w:p w:rsidR="00AB29DA" w:rsidRPr="00F13BDE" w:rsidRDefault="00096327" w:rsidP="00AB29DA">
      <w:pPr>
        <w:autoSpaceDE w:val="0"/>
        <w:autoSpaceDN w:val="0"/>
        <w:adjustRightInd w:val="0"/>
        <w:spacing w:after="0" w:line="240" w:lineRule="auto"/>
        <w:jc w:val="both"/>
        <w:rPr>
          <w:rFonts w:cs="Arial"/>
          <w:b/>
          <w:bCs/>
          <w:sz w:val="24"/>
        </w:rPr>
      </w:pPr>
      <w:r w:rsidRPr="00F13BDE">
        <w:rPr>
          <w:rFonts w:cs="Arial"/>
          <w:b/>
          <w:bCs/>
          <w:sz w:val="24"/>
        </w:rPr>
        <w:t xml:space="preserve">Inclusione in graduatoria di merito in pubblico concorso </w:t>
      </w:r>
      <w:r w:rsidR="004620FC" w:rsidRPr="00895BA9">
        <w:rPr>
          <w:rFonts w:cs="Arial"/>
          <w:b/>
          <w:bCs/>
          <w:sz w:val="28"/>
          <w:u w:val="single"/>
        </w:rPr>
        <w:t>PER ESAMI E TITOLI</w:t>
      </w:r>
      <w:r w:rsidRPr="00895BA9">
        <w:rPr>
          <w:rFonts w:cs="Arial"/>
          <w:b/>
          <w:bCs/>
          <w:sz w:val="28"/>
        </w:rPr>
        <w:t xml:space="preserve"> </w:t>
      </w:r>
      <w:r w:rsidRPr="00F13BDE">
        <w:rPr>
          <w:rFonts w:cs="Arial"/>
          <w:b/>
          <w:bCs/>
          <w:sz w:val="24"/>
        </w:rPr>
        <w:t>nei Conservatori di musica e nelle</w:t>
      </w:r>
      <w:r w:rsidR="00AB29DA" w:rsidRPr="00F13BDE">
        <w:rPr>
          <w:rFonts w:cs="Arial"/>
          <w:b/>
          <w:bCs/>
          <w:sz w:val="24"/>
        </w:rPr>
        <w:t xml:space="preserve"> </w:t>
      </w:r>
      <w:r w:rsidRPr="00F13BDE">
        <w:rPr>
          <w:rFonts w:cs="Arial"/>
          <w:b/>
          <w:bCs/>
          <w:sz w:val="24"/>
        </w:rPr>
        <w:t>Accademie di Belle Arti</w:t>
      </w:r>
      <w:r w:rsidR="00AB29DA" w:rsidRPr="00F13BDE">
        <w:rPr>
          <w:rFonts w:cs="Arial"/>
          <w:b/>
          <w:bCs/>
          <w:sz w:val="24"/>
        </w:rPr>
        <w:t xml:space="preserve"> </w:t>
      </w:r>
    </w:p>
    <w:p w:rsidR="00AB29DA" w:rsidRDefault="00AB29DA" w:rsidP="00AB29DA">
      <w:pPr>
        <w:autoSpaceDE w:val="0"/>
        <w:autoSpaceDN w:val="0"/>
        <w:adjustRightInd w:val="0"/>
        <w:spacing w:after="0" w:line="240" w:lineRule="auto"/>
        <w:jc w:val="both"/>
        <w:rPr>
          <w:rFonts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10"/>
        <w:gridCol w:w="4111"/>
        <w:gridCol w:w="1308"/>
      </w:tblGrid>
      <w:tr w:rsidR="00D21369" w:rsidRPr="00AB29DA" w:rsidTr="0076719C">
        <w:tc>
          <w:tcPr>
            <w:tcW w:w="4110" w:type="dxa"/>
          </w:tcPr>
          <w:p w:rsidR="00D21369" w:rsidRPr="0076719C" w:rsidRDefault="00D21369" w:rsidP="0076719C">
            <w:pPr>
              <w:autoSpaceDE w:val="0"/>
              <w:autoSpaceDN w:val="0"/>
              <w:adjustRightInd w:val="0"/>
              <w:spacing w:after="0" w:line="240" w:lineRule="auto"/>
              <w:jc w:val="both"/>
              <w:rPr>
                <w:rFonts w:cs="Arial"/>
              </w:rPr>
            </w:pPr>
            <w:r w:rsidRPr="0076719C">
              <w:rPr>
                <w:rFonts w:cs="Arial"/>
              </w:rPr>
              <w:t>istituzione</w:t>
            </w:r>
          </w:p>
        </w:tc>
        <w:tc>
          <w:tcPr>
            <w:tcW w:w="4111" w:type="dxa"/>
          </w:tcPr>
          <w:p w:rsidR="00D21369" w:rsidRPr="0076719C" w:rsidRDefault="00D21369" w:rsidP="001D09F7">
            <w:pPr>
              <w:autoSpaceDE w:val="0"/>
              <w:autoSpaceDN w:val="0"/>
              <w:adjustRightInd w:val="0"/>
              <w:spacing w:after="0" w:line="240" w:lineRule="auto"/>
              <w:jc w:val="both"/>
              <w:rPr>
                <w:rFonts w:cs="Arial"/>
              </w:rPr>
            </w:pPr>
            <w:r w:rsidRPr="0076719C">
              <w:rPr>
                <w:rFonts w:cs="Arial"/>
              </w:rPr>
              <w:t xml:space="preserve"> </w:t>
            </w:r>
            <w:r>
              <w:rPr>
                <w:rFonts w:cs="Arial"/>
              </w:rPr>
              <w:t xml:space="preserve">insegnamento </w:t>
            </w:r>
            <w:r w:rsidRPr="0076719C">
              <w:rPr>
                <w:rFonts w:cs="Arial"/>
              </w:rPr>
              <w:t xml:space="preserve">graduatoria </w:t>
            </w:r>
          </w:p>
        </w:tc>
        <w:tc>
          <w:tcPr>
            <w:tcW w:w="1308" w:type="dxa"/>
          </w:tcPr>
          <w:p w:rsidR="00D21369" w:rsidRPr="0076719C" w:rsidRDefault="00D21369" w:rsidP="0076719C">
            <w:pPr>
              <w:autoSpaceDE w:val="0"/>
              <w:autoSpaceDN w:val="0"/>
              <w:adjustRightInd w:val="0"/>
              <w:spacing w:after="0" w:line="240" w:lineRule="auto"/>
              <w:jc w:val="both"/>
              <w:rPr>
                <w:rFonts w:cs="Arial"/>
              </w:rPr>
            </w:pPr>
            <w:r w:rsidRPr="0076719C">
              <w:rPr>
                <w:rFonts w:cs="Arial"/>
              </w:rPr>
              <w:t>anno acc.</w:t>
            </w:r>
          </w:p>
        </w:tc>
      </w:tr>
      <w:tr w:rsidR="00D21369" w:rsidRPr="00AB29DA" w:rsidTr="0076719C">
        <w:tc>
          <w:tcPr>
            <w:tcW w:w="4110" w:type="dxa"/>
          </w:tcPr>
          <w:p w:rsidR="00D21369" w:rsidRPr="0076719C" w:rsidRDefault="00D21369" w:rsidP="0076719C">
            <w:pPr>
              <w:autoSpaceDE w:val="0"/>
              <w:autoSpaceDN w:val="0"/>
              <w:adjustRightInd w:val="0"/>
              <w:spacing w:after="0" w:line="240" w:lineRule="auto"/>
              <w:jc w:val="both"/>
              <w:rPr>
                <w:rFonts w:cs="Arial"/>
              </w:rPr>
            </w:pPr>
          </w:p>
          <w:p w:rsidR="00D21369" w:rsidRPr="0076719C" w:rsidRDefault="00D21369" w:rsidP="0076719C">
            <w:pPr>
              <w:autoSpaceDE w:val="0"/>
              <w:autoSpaceDN w:val="0"/>
              <w:adjustRightInd w:val="0"/>
              <w:spacing w:after="0" w:line="240" w:lineRule="auto"/>
              <w:jc w:val="both"/>
              <w:rPr>
                <w:rFonts w:cs="Arial"/>
              </w:rPr>
            </w:pPr>
          </w:p>
        </w:tc>
        <w:tc>
          <w:tcPr>
            <w:tcW w:w="4111" w:type="dxa"/>
          </w:tcPr>
          <w:p w:rsidR="00D21369" w:rsidRPr="0076719C" w:rsidRDefault="00D21369" w:rsidP="0076719C">
            <w:pPr>
              <w:autoSpaceDE w:val="0"/>
              <w:autoSpaceDN w:val="0"/>
              <w:adjustRightInd w:val="0"/>
              <w:spacing w:after="0" w:line="240" w:lineRule="auto"/>
              <w:jc w:val="both"/>
              <w:rPr>
                <w:rFonts w:cs="Arial"/>
              </w:rPr>
            </w:pPr>
          </w:p>
        </w:tc>
        <w:tc>
          <w:tcPr>
            <w:tcW w:w="1308" w:type="dxa"/>
          </w:tcPr>
          <w:p w:rsidR="00D21369" w:rsidRPr="0076719C" w:rsidRDefault="00D21369" w:rsidP="0076719C">
            <w:pPr>
              <w:autoSpaceDE w:val="0"/>
              <w:autoSpaceDN w:val="0"/>
              <w:adjustRightInd w:val="0"/>
              <w:spacing w:after="0" w:line="240" w:lineRule="auto"/>
              <w:jc w:val="both"/>
              <w:rPr>
                <w:rFonts w:cs="Arial"/>
              </w:rPr>
            </w:pPr>
          </w:p>
        </w:tc>
      </w:tr>
      <w:tr w:rsidR="00D21369" w:rsidRPr="00AB29DA" w:rsidTr="0076719C">
        <w:tc>
          <w:tcPr>
            <w:tcW w:w="4110" w:type="dxa"/>
          </w:tcPr>
          <w:p w:rsidR="00D21369" w:rsidRPr="0076719C" w:rsidRDefault="00D21369" w:rsidP="0076719C">
            <w:pPr>
              <w:autoSpaceDE w:val="0"/>
              <w:autoSpaceDN w:val="0"/>
              <w:adjustRightInd w:val="0"/>
              <w:spacing w:after="0" w:line="240" w:lineRule="auto"/>
              <w:jc w:val="both"/>
              <w:rPr>
                <w:rFonts w:cs="Arial"/>
              </w:rPr>
            </w:pPr>
          </w:p>
          <w:p w:rsidR="00D21369" w:rsidRPr="0076719C" w:rsidRDefault="00D21369" w:rsidP="0076719C">
            <w:pPr>
              <w:autoSpaceDE w:val="0"/>
              <w:autoSpaceDN w:val="0"/>
              <w:adjustRightInd w:val="0"/>
              <w:spacing w:after="0" w:line="240" w:lineRule="auto"/>
              <w:jc w:val="both"/>
              <w:rPr>
                <w:rFonts w:cs="Arial"/>
              </w:rPr>
            </w:pPr>
          </w:p>
          <w:p w:rsidR="00D21369" w:rsidRPr="0076719C" w:rsidRDefault="00D21369" w:rsidP="0076719C">
            <w:pPr>
              <w:autoSpaceDE w:val="0"/>
              <w:autoSpaceDN w:val="0"/>
              <w:adjustRightInd w:val="0"/>
              <w:spacing w:after="0" w:line="240" w:lineRule="auto"/>
              <w:jc w:val="both"/>
              <w:rPr>
                <w:rFonts w:cs="Arial"/>
              </w:rPr>
            </w:pPr>
          </w:p>
        </w:tc>
        <w:tc>
          <w:tcPr>
            <w:tcW w:w="4111" w:type="dxa"/>
          </w:tcPr>
          <w:p w:rsidR="00D21369" w:rsidRPr="0076719C" w:rsidRDefault="00D21369" w:rsidP="0076719C">
            <w:pPr>
              <w:autoSpaceDE w:val="0"/>
              <w:autoSpaceDN w:val="0"/>
              <w:adjustRightInd w:val="0"/>
              <w:spacing w:after="0" w:line="240" w:lineRule="auto"/>
              <w:jc w:val="both"/>
              <w:rPr>
                <w:rFonts w:cs="Arial"/>
              </w:rPr>
            </w:pPr>
          </w:p>
        </w:tc>
        <w:tc>
          <w:tcPr>
            <w:tcW w:w="1308" w:type="dxa"/>
          </w:tcPr>
          <w:p w:rsidR="00D21369" w:rsidRPr="0076719C" w:rsidRDefault="00D21369" w:rsidP="0076719C">
            <w:pPr>
              <w:autoSpaceDE w:val="0"/>
              <w:autoSpaceDN w:val="0"/>
              <w:adjustRightInd w:val="0"/>
              <w:spacing w:after="0" w:line="240" w:lineRule="auto"/>
              <w:jc w:val="both"/>
              <w:rPr>
                <w:rFonts w:cs="Arial"/>
              </w:rPr>
            </w:pPr>
          </w:p>
        </w:tc>
      </w:tr>
      <w:tr w:rsidR="00D21369" w:rsidRPr="00AB29DA" w:rsidTr="0076719C">
        <w:tc>
          <w:tcPr>
            <w:tcW w:w="4110" w:type="dxa"/>
          </w:tcPr>
          <w:p w:rsidR="00D21369" w:rsidRPr="0076719C" w:rsidRDefault="00D21369" w:rsidP="0076719C">
            <w:pPr>
              <w:autoSpaceDE w:val="0"/>
              <w:autoSpaceDN w:val="0"/>
              <w:adjustRightInd w:val="0"/>
              <w:spacing w:after="0" w:line="240" w:lineRule="auto"/>
              <w:jc w:val="both"/>
              <w:rPr>
                <w:rFonts w:cs="Arial"/>
              </w:rPr>
            </w:pPr>
          </w:p>
          <w:p w:rsidR="00D21369" w:rsidRPr="0076719C" w:rsidRDefault="00D21369" w:rsidP="0076719C">
            <w:pPr>
              <w:autoSpaceDE w:val="0"/>
              <w:autoSpaceDN w:val="0"/>
              <w:adjustRightInd w:val="0"/>
              <w:spacing w:after="0" w:line="240" w:lineRule="auto"/>
              <w:jc w:val="both"/>
              <w:rPr>
                <w:rFonts w:cs="Arial"/>
              </w:rPr>
            </w:pPr>
          </w:p>
          <w:p w:rsidR="00D21369" w:rsidRPr="0076719C" w:rsidRDefault="00D21369" w:rsidP="0076719C">
            <w:pPr>
              <w:autoSpaceDE w:val="0"/>
              <w:autoSpaceDN w:val="0"/>
              <w:adjustRightInd w:val="0"/>
              <w:spacing w:after="0" w:line="240" w:lineRule="auto"/>
              <w:jc w:val="both"/>
              <w:rPr>
                <w:rFonts w:cs="Arial"/>
              </w:rPr>
            </w:pPr>
          </w:p>
        </w:tc>
        <w:tc>
          <w:tcPr>
            <w:tcW w:w="4111" w:type="dxa"/>
          </w:tcPr>
          <w:p w:rsidR="00D21369" w:rsidRPr="0076719C" w:rsidRDefault="00D21369" w:rsidP="0076719C">
            <w:pPr>
              <w:autoSpaceDE w:val="0"/>
              <w:autoSpaceDN w:val="0"/>
              <w:adjustRightInd w:val="0"/>
              <w:spacing w:after="0" w:line="240" w:lineRule="auto"/>
              <w:jc w:val="both"/>
              <w:rPr>
                <w:rFonts w:cs="Arial"/>
              </w:rPr>
            </w:pPr>
          </w:p>
        </w:tc>
        <w:tc>
          <w:tcPr>
            <w:tcW w:w="1308" w:type="dxa"/>
          </w:tcPr>
          <w:p w:rsidR="00D21369" w:rsidRPr="0076719C" w:rsidRDefault="00D21369" w:rsidP="0076719C">
            <w:pPr>
              <w:autoSpaceDE w:val="0"/>
              <w:autoSpaceDN w:val="0"/>
              <w:adjustRightInd w:val="0"/>
              <w:spacing w:after="0" w:line="240" w:lineRule="auto"/>
              <w:jc w:val="both"/>
              <w:rPr>
                <w:rFonts w:cs="Arial"/>
              </w:rPr>
            </w:pPr>
          </w:p>
        </w:tc>
      </w:tr>
      <w:tr w:rsidR="00D21369" w:rsidRPr="00AB29DA" w:rsidTr="0076719C">
        <w:tc>
          <w:tcPr>
            <w:tcW w:w="4110" w:type="dxa"/>
          </w:tcPr>
          <w:p w:rsidR="00D21369" w:rsidRPr="0076719C" w:rsidRDefault="00D21369" w:rsidP="0076719C">
            <w:pPr>
              <w:autoSpaceDE w:val="0"/>
              <w:autoSpaceDN w:val="0"/>
              <w:adjustRightInd w:val="0"/>
              <w:spacing w:after="0" w:line="240" w:lineRule="auto"/>
              <w:jc w:val="both"/>
              <w:rPr>
                <w:rFonts w:cs="Arial"/>
              </w:rPr>
            </w:pPr>
          </w:p>
          <w:p w:rsidR="00D21369" w:rsidRPr="0076719C" w:rsidRDefault="00D21369" w:rsidP="0076719C">
            <w:pPr>
              <w:autoSpaceDE w:val="0"/>
              <w:autoSpaceDN w:val="0"/>
              <w:adjustRightInd w:val="0"/>
              <w:spacing w:after="0" w:line="240" w:lineRule="auto"/>
              <w:jc w:val="both"/>
              <w:rPr>
                <w:rFonts w:cs="Arial"/>
              </w:rPr>
            </w:pPr>
          </w:p>
          <w:p w:rsidR="00D21369" w:rsidRPr="0076719C" w:rsidRDefault="00D21369" w:rsidP="0076719C">
            <w:pPr>
              <w:autoSpaceDE w:val="0"/>
              <w:autoSpaceDN w:val="0"/>
              <w:adjustRightInd w:val="0"/>
              <w:spacing w:after="0" w:line="240" w:lineRule="auto"/>
              <w:jc w:val="both"/>
              <w:rPr>
                <w:rFonts w:cs="Arial"/>
              </w:rPr>
            </w:pPr>
          </w:p>
        </w:tc>
        <w:tc>
          <w:tcPr>
            <w:tcW w:w="4111" w:type="dxa"/>
          </w:tcPr>
          <w:p w:rsidR="00D21369" w:rsidRPr="0076719C" w:rsidRDefault="00D21369" w:rsidP="0076719C">
            <w:pPr>
              <w:autoSpaceDE w:val="0"/>
              <w:autoSpaceDN w:val="0"/>
              <w:adjustRightInd w:val="0"/>
              <w:spacing w:after="0" w:line="240" w:lineRule="auto"/>
              <w:jc w:val="both"/>
              <w:rPr>
                <w:rFonts w:cs="Arial"/>
              </w:rPr>
            </w:pPr>
          </w:p>
        </w:tc>
        <w:tc>
          <w:tcPr>
            <w:tcW w:w="1308" w:type="dxa"/>
          </w:tcPr>
          <w:p w:rsidR="00D21369" w:rsidRPr="0076719C" w:rsidRDefault="00D21369" w:rsidP="0076719C">
            <w:pPr>
              <w:autoSpaceDE w:val="0"/>
              <w:autoSpaceDN w:val="0"/>
              <w:adjustRightInd w:val="0"/>
              <w:spacing w:after="0" w:line="240" w:lineRule="auto"/>
              <w:jc w:val="both"/>
              <w:rPr>
                <w:rFonts w:cs="Arial"/>
              </w:rPr>
            </w:pPr>
          </w:p>
        </w:tc>
      </w:tr>
      <w:tr w:rsidR="00D21369" w:rsidRPr="00AB29DA" w:rsidTr="0076719C">
        <w:tc>
          <w:tcPr>
            <w:tcW w:w="4110" w:type="dxa"/>
          </w:tcPr>
          <w:p w:rsidR="00D21369" w:rsidRPr="0076719C" w:rsidRDefault="00D21369" w:rsidP="0076719C">
            <w:pPr>
              <w:autoSpaceDE w:val="0"/>
              <w:autoSpaceDN w:val="0"/>
              <w:adjustRightInd w:val="0"/>
              <w:spacing w:after="0" w:line="240" w:lineRule="auto"/>
              <w:jc w:val="both"/>
              <w:rPr>
                <w:rFonts w:cs="Arial"/>
              </w:rPr>
            </w:pPr>
          </w:p>
          <w:p w:rsidR="00D21369" w:rsidRPr="0076719C" w:rsidRDefault="00D21369" w:rsidP="0076719C">
            <w:pPr>
              <w:autoSpaceDE w:val="0"/>
              <w:autoSpaceDN w:val="0"/>
              <w:adjustRightInd w:val="0"/>
              <w:spacing w:after="0" w:line="240" w:lineRule="auto"/>
              <w:jc w:val="both"/>
              <w:rPr>
                <w:rFonts w:cs="Arial"/>
              </w:rPr>
            </w:pPr>
          </w:p>
          <w:p w:rsidR="00D21369" w:rsidRPr="0076719C" w:rsidRDefault="00D21369" w:rsidP="0076719C">
            <w:pPr>
              <w:autoSpaceDE w:val="0"/>
              <w:autoSpaceDN w:val="0"/>
              <w:adjustRightInd w:val="0"/>
              <w:spacing w:after="0" w:line="240" w:lineRule="auto"/>
              <w:jc w:val="both"/>
              <w:rPr>
                <w:rFonts w:cs="Arial"/>
              </w:rPr>
            </w:pPr>
          </w:p>
        </w:tc>
        <w:tc>
          <w:tcPr>
            <w:tcW w:w="4111" w:type="dxa"/>
          </w:tcPr>
          <w:p w:rsidR="00D21369" w:rsidRPr="0076719C" w:rsidRDefault="00D21369" w:rsidP="0076719C">
            <w:pPr>
              <w:autoSpaceDE w:val="0"/>
              <w:autoSpaceDN w:val="0"/>
              <w:adjustRightInd w:val="0"/>
              <w:spacing w:after="0" w:line="240" w:lineRule="auto"/>
              <w:jc w:val="both"/>
              <w:rPr>
                <w:rFonts w:cs="Arial"/>
              </w:rPr>
            </w:pPr>
          </w:p>
        </w:tc>
        <w:tc>
          <w:tcPr>
            <w:tcW w:w="1308" w:type="dxa"/>
          </w:tcPr>
          <w:p w:rsidR="00D21369" w:rsidRPr="0076719C" w:rsidRDefault="00D21369" w:rsidP="0076719C">
            <w:pPr>
              <w:autoSpaceDE w:val="0"/>
              <w:autoSpaceDN w:val="0"/>
              <w:adjustRightInd w:val="0"/>
              <w:spacing w:after="0" w:line="240" w:lineRule="auto"/>
              <w:jc w:val="both"/>
              <w:rPr>
                <w:rFonts w:cs="Arial"/>
              </w:rPr>
            </w:pPr>
          </w:p>
        </w:tc>
      </w:tr>
    </w:tbl>
    <w:p w:rsidR="00AB29DA" w:rsidRDefault="00AB29DA" w:rsidP="00AB29DA">
      <w:pPr>
        <w:autoSpaceDE w:val="0"/>
        <w:autoSpaceDN w:val="0"/>
        <w:adjustRightInd w:val="0"/>
        <w:spacing w:after="0" w:line="240" w:lineRule="auto"/>
        <w:jc w:val="both"/>
        <w:rPr>
          <w:rFonts w:cs="Arial"/>
          <w:b/>
          <w:bCs/>
        </w:rPr>
      </w:pPr>
    </w:p>
    <w:p w:rsidR="00096327" w:rsidRPr="00F13BDE" w:rsidRDefault="00096327" w:rsidP="00AB29DA">
      <w:pPr>
        <w:autoSpaceDE w:val="0"/>
        <w:autoSpaceDN w:val="0"/>
        <w:adjustRightInd w:val="0"/>
        <w:spacing w:after="0" w:line="240" w:lineRule="auto"/>
        <w:jc w:val="both"/>
        <w:rPr>
          <w:rFonts w:cs="Arial"/>
          <w:b/>
          <w:bCs/>
          <w:sz w:val="24"/>
        </w:rPr>
      </w:pPr>
      <w:r w:rsidRPr="00F13BDE">
        <w:rPr>
          <w:rFonts w:cs="Arial"/>
          <w:b/>
          <w:bCs/>
          <w:sz w:val="24"/>
        </w:rPr>
        <w:t>Servizio didattico prestato presso Istituzioni estere di pari livello nell’ambito della Comunità</w:t>
      </w:r>
      <w:r w:rsidR="00AB29DA" w:rsidRPr="00F13BDE">
        <w:rPr>
          <w:rFonts w:cs="Arial"/>
          <w:b/>
          <w:bCs/>
          <w:sz w:val="24"/>
        </w:rPr>
        <w:t xml:space="preserve"> </w:t>
      </w:r>
      <w:r w:rsidRPr="00F13BDE">
        <w:rPr>
          <w:rFonts w:cs="Arial"/>
          <w:b/>
          <w:bCs/>
          <w:sz w:val="24"/>
        </w:rPr>
        <w:t>Europea (indicare le caratteristiche che consentano di determinarne l’affinità)</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3"/>
        <w:gridCol w:w="2693"/>
        <w:gridCol w:w="1134"/>
        <w:gridCol w:w="1701"/>
        <w:gridCol w:w="1308"/>
      </w:tblGrid>
      <w:tr w:rsidR="00D21369" w:rsidRPr="00B05536" w:rsidTr="0076719C">
        <w:tc>
          <w:tcPr>
            <w:tcW w:w="2693" w:type="dxa"/>
          </w:tcPr>
          <w:p w:rsidR="00D21369" w:rsidRPr="0076719C" w:rsidRDefault="00D21369" w:rsidP="0076719C">
            <w:pPr>
              <w:autoSpaceDE w:val="0"/>
              <w:autoSpaceDN w:val="0"/>
              <w:adjustRightInd w:val="0"/>
              <w:spacing w:after="0" w:line="240" w:lineRule="auto"/>
              <w:rPr>
                <w:rFonts w:cs="Arial"/>
              </w:rPr>
            </w:pPr>
            <w:r w:rsidRPr="0076719C">
              <w:rPr>
                <w:rFonts w:cs="Arial"/>
              </w:rPr>
              <w:t>sede di servizio</w:t>
            </w:r>
          </w:p>
        </w:tc>
        <w:tc>
          <w:tcPr>
            <w:tcW w:w="2693" w:type="dxa"/>
          </w:tcPr>
          <w:p w:rsidR="00D21369" w:rsidRPr="0076719C" w:rsidRDefault="00D21369" w:rsidP="0076719C">
            <w:pPr>
              <w:autoSpaceDE w:val="0"/>
              <w:autoSpaceDN w:val="0"/>
              <w:adjustRightInd w:val="0"/>
              <w:spacing w:after="0" w:line="240" w:lineRule="auto"/>
              <w:rPr>
                <w:rFonts w:cs="Arial"/>
              </w:rPr>
            </w:pPr>
            <w:r w:rsidRPr="0076719C">
              <w:rPr>
                <w:rFonts w:cs="Arial"/>
              </w:rPr>
              <w:t xml:space="preserve"> insegnamento</w:t>
            </w:r>
          </w:p>
        </w:tc>
        <w:tc>
          <w:tcPr>
            <w:tcW w:w="1134" w:type="dxa"/>
          </w:tcPr>
          <w:p w:rsidR="00D21369" w:rsidRPr="0076719C" w:rsidRDefault="00D21369" w:rsidP="0076719C">
            <w:pPr>
              <w:autoSpaceDE w:val="0"/>
              <w:autoSpaceDN w:val="0"/>
              <w:adjustRightInd w:val="0"/>
              <w:spacing w:after="0" w:line="240" w:lineRule="auto"/>
              <w:rPr>
                <w:rFonts w:cs="Arial"/>
              </w:rPr>
            </w:pPr>
            <w:r w:rsidRPr="0076719C">
              <w:rPr>
                <w:rFonts w:cs="Arial"/>
              </w:rPr>
              <w:t xml:space="preserve"> anno acc.</w:t>
            </w:r>
          </w:p>
        </w:tc>
        <w:tc>
          <w:tcPr>
            <w:tcW w:w="1701" w:type="dxa"/>
          </w:tcPr>
          <w:p w:rsidR="00D21369" w:rsidRPr="0076719C" w:rsidRDefault="00D21369" w:rsidP="0076719C">
            <w:pPr>
              <w:autoSpaceDE w:val="0"/>
              <w:autoSpaceDN w:val="0"/>
              <w:adjustRightInd w:val="0"/>
              <w:spacing w:after="0" w:line="240" w:lineRule="auto"/>
              <w:rPr>
                <w:rFonts w:cs="Arial"/>
              </w:rPr>
            </w:pPr>
            <w:r w:rsidRPr="0076719C">
              <w:rPr>
                <w:rFonts w:cs="Arial"/>
              </w:rPr>
              <w:t xml:space="preserve"> periodo </w:t>
            </w:r>
          </w:p>
        </w:tc>
        <w:tc>
          <w:tcPr>
            <w:tcW w:w="1308" w:type="dxa"/>
          </w:tcPr>
          <w:p w:rsidR="00D21369" w:rsidRPr="0076719C" w:rsidRDefault="00D21369" w:rsidP="0076719C">
            <w:pPr>
              <w:autoSpaceDE w:val="0"/>
              <w:autoSpaceDN w:val="0"/>
              <w:adjustRightInd w:val="0"/>
              <w:spacing w:after="0" w:line="240" w:lineRule="auto"/>
              <w:rPr>
                <w:rFonts w:cs="Arial"/>
              </w:rPr>
            </w:pPr>
            <w:r w:rsidRPr="0076719C">
              <w:rPr>
                <w:rFonts w:cs="Arial"/>
              </w:rPr>
              <w:t>monteore</w:t>
            </w:r>
          </w:p>
        </w:tc>
      </w:tr>
      <w:tr w:rsidR="00084360" w:rsidRPr="00B05536" w:rsidTr="0017041D">
        <w:tc>
          <w:tcPr>
            <w:tcW w:w="2693" w:type="dxa"/>
          </w:tcPr>
          <w:p w:rsidR="00084360" w:rsidRPr="0076719C" w:rsidRDefault="00084360" w:rsidP="0017041D">
            <w:pPr>
              <w:autoSpaceDE w:val="0"/>
              <w:autoSpaceDN w:val="0"/>
              <w:adjustRightInd w:val="0"/>
              <w:spacing w:after="0" w:line="240" w:lineRule="auto"/>
              <w:rPr>
                <w:rFonts w:cs="Arial"/>
              </w:rPr>
            </w:pPr>
          </w:p>
        </w:tc>
        <w:tc>
          <w:tcPr>
            <w:tcW w:w="2693" w:type="dxa"/>
          </w:tcPr>
          <w:p w:rsidR="00084360" w:rsidRPr="0076719C" w:rsidRDefault="00084360" w:rsidP="0017041D">
            <w:pPr>
              <w:autoSpaceDE w:val="0"/>
              <w:autoSpaceDN w:val="0"/>
              <w:adjustRightInd w:val="0"/>
              <w:spacing w:after="0" w:line="240" w:lineRule="auto"/>
              <w:rPr>
                <w:rFonts w:cs="Arial"/>
              </w:rPr>
            </w:pPr>
          </w:p>
        </w:tc>
        <w:tc>
          <w:tcPr>
            <w:tcW w:w="1134" w:type="dxa"/>
          </w:tcPr>
          <w:p w:rsidR="00084360" w:rsidRPr="0076719C" w:rsidRDefault="00084360" w:rsidP="0017041D">
            <w:pPr>
              <w:autoSpaceDE w:val="0"/>
              <w:autoSpaceDN w:val="0"/>
              <w:adjustRightInd w:val="0"/>
              <w:spacing w:after="0" w:line="240" w:lineRule="auto"/>
              <w:rPr>
                <w:rFonts w:cs="Arial"/>
              </w:rPr>
            </w:pPr>
          </w:p>
        </w:tc>
        <w:tc>
          <w:tcPr>
            <w:tcW w:w="1701" w:type="dxa"/>
          </w:tcPr>
          <w:p w:rsidR="00084360" w:rsidRPr="0076719C" w:rsidRDefault="00084360" w:rsidP="0017041D">
            <w:pPr>
              <w:autoSpaceDE w:val="0"/>
              <w:autoSpaceDN w:val="0"/>
              <w:adjustRightInd w:val="0"/>
              <w:spacing w:after="0" w:line="240" w:lineRule="auto"/>
              <w:rPr>
                <w:rFonts w:cs="Arial"/>
              </w:rPr>
            </w:pPr>
            <w:r w:rsidRPr="0076719C">
              <w:rPr>
                <w:rFonts w:cs="Arial"/>
              </w:rPr>
              <w:t>dal _______</w:t>
            </w:r>
          </w:p>
          <w:p w:rsidR="00084360" w:rsidRPr="0076719C" w:rsidRDefault="00084360" w:rsidP="0017041D">
            <w:pPr>
              <w:autoSpaceDE w:val="0"/>
              <w:autoSpaceDN w:val="0"/>
              <w:adjustRightInd w:val="0"/>
              <w:spacing w:after="0" w:line="240" w:lineRule="auto"/>
              <w:rPr>
                <w:rFonts w:cs="Arial"/>
              </w:rPr>
            </w:pPr>
            <w:r w:rsidRPr="0076719C">
              <w:rPr>
                <w:rFonts w:cs="Arial"/>
              </w:rPr>
              <w:t>al _______</w:t>
            </w:r>
          </w:p>
          <w:p w:rsidR="00084360" w:rsidRPr="0076719C" w:rsidRDefault="00084360" w:rsidP="0017041D">
            <w:pPr>
              <w:autoSpaceDE w:val="0"/>
              <w:autoSpaceDN w:val="0"/>
              <w:adjustRightInd w:val="0"/>
              <w:spacing w:after="0" w:line="240" w:lineRule="auto"/>
              <w:rPr>
                <w:rFonts w:cs="Arial"/>
              </w:rPr>
            </w:pPr>
          </w:p>
        </w:tc>
        <w:tc>
          <w:tcPr>
            <w:tcW w:w="1308" w:type="dxa"/>
          </w:tcPr>
          <w:p w:rsidR="00084360" w:rsidRPr="0076719C" w:rsidRDefault="00084360" w:rsidP="0017041D">
            <w:pPr>
              <w:autoSpaceDE w:val="0"/>
              <w:autoSpaceDN w:val="0"/>
              <w:adjustRightInd w:val="0"/>
              <w:spacing w:after="0" w:line="240" w:lineRule="auto"/>
              <w:rPr>
                <w:rFonts w:cs="Arial"/>
              </w:rPr>
            </w:pPr>
          </w:p>
        </w:tc>
      </w:tr>
      <w:tr w:rsidR="00D21369" w:rsidRPr="00B05536" w:rsidTr="0076719C">
        <w:tc>
          <w:tcPr>
            <w:tcW w:w="2693" w:type="dxa"/>
          </w:tcPr>
          <w:p w:rsidR="00D21369" w:rsidRPr="0076719C" w:rsidRDefault="00D21369" w:rsidP="0076719C">
            <w:pPr>
              <w:autoSpaceDE w:val="0"/>
              <w:autoSpaceDN w:val="0"/>
              <w:adjustRightInd w:val="0"/>
              <w:spacing w:after="0" w:line="240" w:lineRule="auto"/>
              <w:rPr>
                <w:rFonts w:cs="Arial"/>
              </w:rPr>
            </w:pPr>
          </w:p>
        </w:tc>
        <w:tc>
          <w:tcPr>
            <w:tcW w:w="2693" w:type="dxa"/>
          </w:tcPr>
          <w:p w:rsidR="00D21369" w:rsidRPr="0076719C" w:rsidRDefault="00D21369" w:rsidP="0076719C">
            <w:pPr>
              <w:autoSpaceDE w:val="0"/>
              <w:autoSpaceDN w:val="0"/>
              <w:adjustRightInd w:val="0"/>
              <w:spacing w:after="0" w:line="240" w:lineRule="auto"/>
              <w:rPr>
                <w:rFonts w:cs="Arial"/>
              </w:rPr>
            </w:pPr>
          </w:p>
        </w:tc>
        <w:tc>
          <w:tcPr>
            <w:tcW w:w="1134" w:type="dxa"/>
          </w:tcPr>
          <w:p w:rsidR="00D21369" w:rsidRPr="0076719C" w:rsidRDefault="00D21369" w:rsidP="0076719C">
            <w:pPr>
              <w:autoSpaceDE w:val="0"/>
              <w:autoSpaceDN w:val="0"/>
              <w:adjustRightInd w:val="0"/>
              <w:spacing w:after="0" w:line="240" w:lineRule="auto"/>
              <w:rPr>
                <w:rFonts w:cs="Arial"/>
              </w:rPr>
            </w:pPr>
          </w:p>
        </w:tc>
        <w:tc>
          <w:tcPr>
            <w:tcW w:w="1701" w:type="dxa"/>
          </w:tcPr>
          <w:p w:rsidR="00D21369" w:rsidRPr="0076719C" w:rsidRDefault="00D21369" w:rsidP="0076719C">
            <w:pPr>
              <w:autoSpaceDE w:val="0"/>
              <w:autoSpaceDN w:val="0"/>
              <w:adjustRightInd w:val="0"/>
              <w:spacing w:after="0" w:line="240" w:lineRule="auto"/>
              <w:rPr>
                <w:rFonts w:cs="Arial"/>
              </w:rPr>
            </w:pPr>
            <w:r w:rsidRPr="0076719C">
              <w:rPr>
                <w:rFonts w:cs="Arial"/>
              </w:rPr>
              <w:t>dal _______</w:t>
            </w:r>
          </w:p>
          <w:p w:rsidR="00D21369" w:rsidRPr="0076719C" w:rsidRDefault="00D21369" w:rsidP="0076719C">
            <w:pPr>
              <w:autoSpaceDE w:val="0"/>
              <w:autoSpaceDN w:val="0"/>
              <w:adjustRightInd w:val="0"/>
              <w:spacing w:after="0" w:line="240" w:lineRule="auto"/>
              <w:rPr>
                <w:rFonts w:cs="Arial"/>
              </w:rPr>
            </w:pPr>
            <w:r w:rsidRPr="0076719C">
              <w:rPr>
                <w:rFonts w:cs="Arial"/>
              </w:rPr>
              <w:t>al _______</w:t>
            </w:r>
          </w:p>
          <w:p w:rsidR="00D21369" w:rsidRPr="0076719C" w:rsidRDefault="00D21369" w:rsidP="0076719C">
            <w:pPr>
              <w:autoSpaceDE w:val="0"/>
              <w:autoSpaceDN w:val="0"/>
              <w:adjustRightInd w:val="0"/>
              <w:spacing w:after="0" w:line="240" w:lineRule="auto"/>
              <w:rPr>
                <w:rFonts w:cs="Arial"/>
              </w:rPr>
            </w:pPr>
          </w:p>
        </w:tc>
        <w:tc>
          <w:tcPr>
            <w:tcW w:w="1308" w:type="dxa"/>
          </w:tcPr>
          <w:p w:rsidR="00D21369" w:rsidRPr="0076719C" w:rsidRDefault="00D21369" w:rsidP="0076719C">
            <w:pPr>
              <w:autoSpaceDE w:val="0"/>
              <w:autoSpaceDN w:val="0"/>
              <w:adjustRightInd w:val="0"/>
              <w:spacing w:after="0" w:line="240" w:lineRule="auto"/>
              <w:rPr>
                <w:rFonts w:cs="Arial"/>
              </w:rPr>
            </w:pPr>
          </w:p>
        </w:tc>
      </w:tr>
      <w:tr w:rsidR="00D21369" w:rsidRPr="00B05536" w:rsidTr="0076719C">
        <w:tc>
          <w:tcPr>
            <w:tcW w:w="2693" w:type="dxa"/>
          </w:tcPr>
          <w:p w:rsidR="00D21369" w:rsidRPr="0076719C" w:rsidRDefault="00D21369" w:rsidP="0076719C">
            <w:pPr>
              <w:autoSpaceDE w:val="0"/>
              <w:autoSpaceDN w:val="0"/>
              <w:adjustRightInd w:val="0"/>
              <w:spacing w:after="0" w:line="240" w:lineRule="auto"/>
              <w:rPr>
                <w:rFonts w:cs="Arial"/>
              </w:rPr>
            </w:pPr>
          </w:p>
        </w:tc>
        <w:tc>
          <w:tcPr>
            <w:tcW w:w="2693" w:type="dxa"/>
          </w:tcPr>
          <w:p w:rsidR="00D21369" w:rsidRPr="0076719C" w:rsidRDefault="00D21369" w:rsidP="0076719C">
            <w:pPr>
              <w:autoSpaceDE w:val="0"/>
              <w:autoSpaceDN w:val="0"/>
              <w:adjustRightInd w:val="0"/>
              <w:spacing w:after="0" w:line="240" w:lineRule="auto"/>
              <w:rPr>
                <w:rFonts w:cs="Arial"/>
              </w:rPr>
            </w:pPr>
          </w:p>
        </w:tc>
        <w:tc>
          <w:tcPr>
            <w:tcW w:w="1134" w:type="dxa"/>
          </w:tcPr>
          <w:p w:rsidR="00D21369" w:rsidRPr="0076719C" w:rsidRDefault="00D21369" w:rsidP="0076719C">
            <w:pPr>
              <w:autoSpaceDE w:val="0"/>
              <w:autoSpaceDN w:val="0"/>
              <w:adjustRightInd w:val="0"/>
              <w:spacing w:after="0" w:line="240" w:lineRule="auto"/>
              <w:rPr>
                <w:rFonts w:cs="Arial"/>
              </w:rPr>
            </w:pPr>
          </w:p>
        </w:tc>
        <w:tc>
          <w:tcPr>
            <w:tcW w:w="1701" w:type="dxa"/>
          </w:tcPr>
          <w:p w:rsidR="00D21369" w:rsidRPr="0076719C" w:rsidRDefault="00D21369" w:rsidP="0076719C">
            <w:pPr>
              <w:autoSpaceDE w:val="0"/>
              <w:autoSpaceDN w:val="0"/>
              <w:adjustRightInd w:val="0"/>
              <w:spacing w:after="0" w:line="240" w:lineRule="auto"/>
              <w:rPr>
                <w:rFonts w:cs="Arial"/>
              </w:rPr>
            </w:pPr>
            <w:r w:rsidRPr="0076719C">
              <w:rPr>
                <w:rFonts w:cs="Arial"/>
              </w:rPr>
              <w:t>dal _______</w:t>
            </w:r>
          </w:p>
          <w:p w:rsidR="00D21369" w:rsidRPr="0076719C" w:rsidRDefault="00D21369" w:rsidP="0076719C">
            <w:pPr>
              <w:autoSpaceDE w:val="0"/>
              <w:autoSpaceDN w:val="0"/>
              <w:adjustRightInd w:val="0"/>
              <w:spacing w:after="0" w:line="240" w:lineRule="auto"/>
              <w:rPr>
                <w:rFonts w:cs="Arial"/>
              </w:rPr>
            </w:pPr>
            <w:r w:rsidRPr="0076719C">
              <w:rPr>
                <w:rFonts w:cs="Arial"/>
              </w:rPr>
              <w:t>al _______</w:t>
            </w:r>
          </w:p>
          <w:p w:rsidR="00D21369" w:rsidRPr="0076719C" w:rsidRDefault="00D21369" w:rsidP="0076719C">
            <w:pPr>
              <w:autoSpaceDE w:val="0"/>
              <w:autoSpaceDN w:val="0"/>
              <w:adjustRightInd w:val="0"/>
              <w:spacing w:after="0" w:line="240" w:lineRule="auto"/>
              <w:rPr>
                <w:rFonts w:cs="Arial"/>
              </w:rPr>
            </w:pPr>
          </w:p>
        </w:tc>
        <w:tc>
          <w:tcPr>
            <w:tcW w:w="1308" w:type="dxa"/>
          </w:tcPr>
          <w:p w:rsidR="00D21369" w:rsidRPr="0076719C" w:rsidRDefault="00D21369" w:rsidP="0076719C">
            <w:pPr>
              <w:autoSpaceDE w:val="0"/>
              <w:autoSpaceDN w:val="0"/>
              <w:adjustRightInd w:val="0"/>
              <w:spacing w:after="0" w:line="240" w:lineRule="auto"/>
              <w:rPr>
                <w:rFonts w:cs="Arial"/>
              </w:rPr>
            </w:pPr>
          </w:p>
        </w:tc>
      </w:tr>
      <w:tr w:rsidR="00D21369" w:rsidRPr="00B05536" w:rsidTr="0076719C">
        <w:tc>
          <w:tcPr>
            <w:tcW w:w="2693" w:type="dxa"/>
          </w:tcPr>
          <w:p w:rsidR="00D21369" w:rsidRPr="0076719C" w:rsidRDefault="00D21369" w:rsidP="0076719C">
            <w:pPr>
              <w:autoSpaceDE w:val="0"/>
              <w:autoSpaceDN w:val="0"/>
              <w:adjustRightInd w:val="0"/>
              <w:spacing w:after="0" w:line="240" w:lineRule="auto"/>
              <w:rPr>
                <w:rFonts w:cs="Arial"/>
              </w:rPr>
            </w:pPr>
          </w:p>
        </w:tc>
        <w:tc>
          <w:tcPr>
            <w:tcW w:w="2693" w:type="dxa"/>
          </w:tcPr>
          <w:p w:rsidR="00D21369" w:rsidRPr="0076719C" w:rsidRDefault="00D21369" w:rsidP="0076719C">
            <w:pPr>
              <w:autoSpaceDE w:val="0"/>
              <w:autoSpaceDN w:val="0"/>
              <w:adjustRightInd w:val="0"/>
              <w:spacing w:after="0" w:line="240" w:lineRule="auto"/>
              <w:rPr>
                <w:rFonts w:cs="Arial"/>
              </w:rPr>
            </w:pPr>
          </w:p>
        </w:tc>
        <w:tc>
          <w:tcPr>
            <w:tcW w:w="1134" w:type="dxa"/>
          </w:tcPr>
          <w:p w:rsidR="00D21369" w:rsidRPr="0076719C" w:rsidRDefault="00D21369" w:rsidP="0076719C">
            <w:pPr>
              <w:autoSpaceDE w:val="0"/>
              <w:autoSpaceDN w:val="0"/>
              <w:adjustRightInd w:val="0"/>
              <w:spacing w:after="0" w:line="240" w:lineRule="auto"/>
              <w:rPr>
                <w:rFonts w:cs="Arial"/>
              </w:rPr>
            </w:pPr>
          </w:p>
        </w:tc>
        <w:tc>
          <w:tcPr>
            <w:tcW w:w="1701" w:type="dxa"/>
          </w:tcPr>
          <w:p w:rsidR="00D21369" w:rsidRPr="0076719C" w:rsidRDefault="00D21369" w:rsidP="0076719C">
            <w:pPr>
              <w:autoSpaceDE w:val="0"/>
              <w:autoSpaceDN w:val="0"/>
              <w:adjustRightInd w:val="0"/>
              <w:spacing w:after="0" w:line="240" w:lineRule="auto"/>
              <w:rPr>
                <w:rFonts w:cs="Arial"/>
              </w:rPr>
            </w:pPr>
            <w:r w:rsidRPr="0076719C">
              <w:rPr>
                <w:rFonts w:cs="Arial"/>
              </w:rPr>
              <w:t>dal _______</w:t>
            </w:r>
          </w:p>
          <w:p w:rsidR="00D21369" w:rsidRPr="0076719C" w:rsidRDefault="00D21369" w:rsidP="0076719C">
            <w:pPr>
              <w:autoSpaceDE w:val="0"/>
              <w:autoSpaceDN w:val="0"/>
              <w:adjustRightInd w:val="0"/>
              <w:spacing w:after="0" w:line="240" w:lineRule="auto"/>
              <w:rPr>
                <w:rFonts w:cs="Arial"/>
              </w:rPr>
            </w:pPr>
            <w:r w:rsidRPr="0076719C">
              <w:rPr>
                <w:rFonts w:cs="Arial"/>
              </w:rPr>
              <w:t>al _______</w:t>
            </w:r>
          </w:p>
          <w:p w:rsidR="00D21369" w:rsidRPr="0076719C" w:rsidRDefault="00D21369" w:rsidP="0076719C">
            <w:pPr>
              <w:autoSpaceDE w:val="0"/>
              <w:autoSpaceDN w:val="0"/>
              <w:adjustRightInd w:val="0"/>
              <w:spacing w:after="0" w:line="240" w:lineRule="auto"/>
              <w:rPr>
                <w:rFonts w:cs="Arial"/>
              </w:rPr>
            </w:pPr>
          </w:p>
        </w:tc>
        <w:tc>
          <w:tcPr>
            <w:tcW w:w="1308" w:type="dxa"/>
          </w:tcPr>
          <w:p w:rsidR="00D21369" w:rsidRPr="0076719C" w:rsidRDefault="00D21369" w:rsidP="0076719C">
            <w:pPr>
              <w:autoSpaceDE w:val="0"/>
              <w:autoSpaceDN w:val="0"/>
              <w:adjustRightInd w:val="0"/>
              <w:spacing w:after="0" w:line="240" w:lineRule="auto"/>
              <w:rPr>
                <w:rFonts w:cs="Arial"/>
              </w:rPr>
            </w:pPr>
          </w:p>
        </w:tc>
      </w:tr>
      <w:tr w:rsidR="00D21369" w:rsidRPr="00B05536" w:rsidTr="0076719C">
        <w:tc>
          <w:tcPr>
            <w:tcW w:w="2693" w:type="dxa"/>
          </w:tcPr>
          <w:p w:rsidR="00D21369" w:rsidRPr="0076719C" w:rsidRDefault="00D21369" w:rsidP="0076719C">
            <w:pPr>
              <w:autoSpaceDE w:val="0"/>
              <w:autoSpaceDN w:val="0"/>
              <w:adjustRightInd w:val="0"/>
              <w:spacing w:after="0" w:line="240" w:lineRule="auto"/>
              <w:rPr>
                <w:rFonts w:cs="Arial"/>
              </w:rPr>
            </w:pPr>
          </w:p>
        </w:tc>
        <w:tc>
          <w:tcPr>
            <w:tcW w:w="2693" w:type="dxa"/>
          </w:tcPr>
          <w:p w:rsidR="00D21369" w:rsidRPr="0076719C" w:rsidRDefault="00D21369" w:rsidP="0076719C">
            <w:pPr>
              <w:autoSpaceDE w:val="0"/>
              <w:autoSpaceDN w:val="0"/>
              <w:adjustRightInd w:val="0"/>
              <w:spacing w:after="0" w:line="240" w:lineRule="auto"/>
              <w:rPr>
                <w:rFonts w:cs="Arial"/>
              </w:rPr>
            </w:pPr>
          </w:p>
        </w:tc>
        <w:tc>
          <w:tcPr>
            <w:tcW w:w="1134" w:type="dxa"/>
          </w:tcPr>
          <w:p w:rsidR="00D21369" w:rsidRPr="0076719C" w:rsidRDefault="00D21369" w:rsidP="0076719C">
            <w:pPr>
              <w:autoSpaceDE w:val="0"/>
              <w:autoSpaceDN w:val="0"/>
              <w:adjustRightInd w:val="0"/>
              <w:spacing w:after="0" w:line="240" w:lineRule="auto"/>
              <w:rPr>
                <w:rFonts w:cs="Arial"/>
              </w:rPr>
            </w:pPr>
          </w:p>
        </w:tc>
        <w:tc>
          <w:tcPr>
            <w:tcW w:w="1701" w:type="dxa"/>
          </w:tcPr>
          <w:p w:rsidR="00D21369" w:rsidRPr="0076719C" w:rsidRDefault="00D21369" w:rsidP="0076719C">
            <w:pPr>
              <w:autoSpaceDE w:val="0"/>
              <w:autoSpaceDN w:val="0"/>
              <w:adjustRightInd w:val="0"/>
              <w:spacing w:after="0" w:line="240" w:lineRule="auto"/>
              <w:rPr>
                <w:rFonts w:cs="Arial"/>
              </w:rPr>
            </w:pPr>
            <w:r w:rsidRPr="0076719C">
              <w:rPr>
                <w:rFonts w:cs="Arial"/>
              </w:rPr>
              <w:t>dal _______</w:t>
            </w:r>
          </w:p>
          <w:p w:rsidR="00D21369" w:rsidRPr="0076719C" w:rsidRDefault="00D21369" w:rsidP="0076719C">
            <w:pPr>
              <w:autoSpaceDE w:val="0"/>
              <w:autoSpaceDN w:val="0"/>
              <w:adjustRightInd w:val="0"/>
              <w:spacing w:after="0" w:line="240" w:lineRule="auto"/>
              <w:rPr>
                <w:rFonts w:cs="Arial"/>
              </w:rPr>
            </w:pPr>
            <w:r w:rsidRPr="0076719C">
              <w:rPr>
                <w:rFonts w:cs="Arial"/>
              </w:rPr>
              <w:t>al _______</w:t>
            </w:r>
          </w:p>
          <w:p w:rsidR="00D21369" w:rsidRPr="0076719C" w:rsidRDefault="00D21369" w:rsidP="0076719C">
            <w:pPr>
              <w:autoSpaceDE w:val="0"/>
              <w:autoSpaceDN w:val="0"/>
              <w:adjustRightInd w:val="0"/>
              <w:spacing w:after="0" w:line="240" w:lineRule="auto"/>
              <w:rPr>
                <w:rFonts w:cs="Arial"/>
              </w:rPr>
            </w:pPr>
          </w:p>
        </w:tc>
        <w:tc>
          <w:tcPr>
            <w:tcW w:w="1308" w:type="dxa"/>
          </w:tcPr>
          <w:p w:rsidR="00D21369" w:rsidRPr="0076719C" w:rsidRDefault="00D21369" w:rsidP="0076719C">
            <w:pPr>
              <w:autoSpaceDE w:val="0"/>
              <w:autoSpaceDN w:val="0"/>
              <w:adjustRightInd w:val="0"/>
              <w:spacing w:after="0" w:line="240" w:lineRule="auto"/>
              <w:rPr>
                <w:rFonts w:cs="Arial"/>
              </w:rPr>
            </w:pPr>
          </w:p>
        </w:tc>
      </w:tr>
      <w:tr w:rsidR="00D21369" w:rsidRPr="00B05536" w:rsidTr="0076719C">
        <w:tc>
          <w:tcPr>
            <w:tcW w:w="2693" w:type="dxa"/>
          </w:tcPr>
          <w:p w:rsidR="00D21369" w:rsidRPr="0076719C" w:rsidRDefault="00D21369" w:rsidP="0076719C">
            <w:pPr>
              <w:autoSpaceDE w:val="0"/>
              <w:autoSpaceDN w:val="0"/>
              <w:adjustRightInd w:val="0"/>
              <w:spacing w:after="0" w:line="240" w:lineRule="auto"/>
              <w:rPr>
                <w:rFonts w:cs="Arial"/>
              </w:rPr>
            </w:pPr>
          </w:p>
        </w:tc>
        <w:tc>
          <w:tcPr>
            <w:tcW w:w="2693" w:type="dxa"/>
          </w:tcPr>
          <w:p w:rsidR="00D21369" w:rsidRPr="0076719C" w:rsidRDefault="00D21369" w:rsidP="0076719C">
            <w:pPr>
              <w:autoSpaceDE w:val="0"/>
              <w:autoSpaceDN w:val="0"/>
              <w:adjustRightInd w:val="0"/>
              <w:spacing w:after="0" w:line="240" w:lineRule="auto"/>
              <w:rPr>
                <w:rFonts w:cs="Arial"/>
              </w:rPr>
            </w:pPr>
          </w:p>
        </w:tc>
        <w:tc>
          <w:tcPr>
            <w:tcW w:w="1134" w:type="dxa"/>
          </w:tcPr>
          <w:p w:rsidR="00D21369" w:rsidRPr="0076719C" w:rsidRDefault="00D21369" w:rsidP="0076719C">
            <w:pPr>
              <w:autoSpaceDE w:val="0"/>
              <w:autoSpaceDN w:val="0"/>
              <w:adjustRightInd w:val="0"/>
              <w:spacing w:after="0" w:line="240" w:lineRule="auto"/>
              <w:rPr>
                <w:rFonts w:cs="Arial"/>
              </w:rPr>
            </w:pPr>
          </w:p>
        </w:tc>
        <w:tc>
          <w:tcPr>
            <w:tcW w:w="1701" w:type="dxa"/>
          </w:tcPr>
          <w:p w:rsidR="00D21369" w:rsidRPr="0076719C" w:rsidRDefault="00D21369" w:rsidP="0076719C">
            <w:pPr>
              <w:autoSpaceDE w:val="0"/>
              <w:autoSpaceDN w:val="0"/>
              <w:adjustRightInd w:val="0"/>
              <w:spacing w:after="0" w:line="240" w:lineRule="auto"/>
              <w:rPr>
                <w:rFonts w:cs="Arial"/>
              </w:rPr>
            </w:pPr>
            <w:r w:rsidRPr="0076719C">
              <w:rPr>
                <w:rFonts w:cs="Arial"/>
              </w:rPr>
              <w:t>dal _______</w:t>
            </w:r>
          </w:p>
          <w:p w:rsidR="00D21369" w:rsidRPr="0076719C" w:rsidRDefault="00D21369" w:rsidP="0076719C">
            <w:pPr>
              <w:autoSpaceDE w:val="0"/>
              <w:autoSpaceDN w:val="0"/>
              <w:adjustRightInd w:val="0"/>
              <w:spacing w:after="0" w:line="240" w:lineRule="auto"/>
              <w:rPr>
                <w:rFonts w:cs="Arial"/>
              </w:rPr>
            </w:pPr>
            <w:r w:rsidRPr="0076719C">
              <w:rPr>
                <w:rFonts w:cs="Arial"/>
              </w:rPr>
              <w:t>al _______</w:t>
            </w:r>
          </w:p>
          <w:p w:rsidR="00D21369" w:rsidRPr="0076719C" w:rsidRDefault="00D21369" w:rsidP="0076719C">
            <w:pPr>
              <w:autoSpaceDE w:val="0"/>
              <w:autoSpaceDN w:val="0"/>
              <w:adjustRightInd w:val="0"/>
              <w:spacing w:after="0" w:line="240" w:lineRule="auto"/>
              <w:rPr>
                <w:rFonts w:cs="Arial"/>
              </w:rPr>
            </w:pPr>
          </w:p>
        </w:tc>
        <w:tc>
          <w:tcPr>
            <w:tcW w:w="1308" w:type="dxa"/>
          </w:tcPr>
          <w:p w:rsidR="00D21369" w:rsidRPr="0076719C" w:rsidRDefault="00D21369" w:rsidP="0076719C">
            <w:pPr>
              <w:autoSpaceDE w:val="0"/>
              <w:autoSpaceDN w:val="0"/>
              <w:adjustRightInd w:val="0"/>
              <w:spacing w:after="0" w:line="240" w:lineRule="auto"/>
              <w:rPr>
                <w:rFonts w:cs="Arial"/>
              </w:rPr>
            </w:pPr>
          </w:p>
        </w:tc>
      </w:tr>
    </w:tbl>
    <w:p w:rsidR="00B05536" w:rsidRDefault="00B05536" w:rsidP="00096327">
      <w:pPr>
        <w:autoSpaceDE w:val="0"/>
        <w:autoSpaceDN w:val="0"/>
        <w:adjustRightInd w:val="0"/>
        <w:spacing w:after="0" w:line="240" w:lineRule="auto"/>
        <w:rPr>
          <w:rFonts w:cs="Arial"/>
          <w:b/>
          <w:bCs/>
        </w:rPr>
      </w:pPr>
    </w:p>
    <w:p w:rsidR="00096327" w:rsidRPr="00D101FB" w:rsidRDefault="00096327" w:rsidP="00096327">
      <w:pPr>
        <w:autoSpaceDE w:val="0"/>
        <w:autoSpaceDN w:val="0"/>
        <w:adjustRightInd w:val="0"/>
        <w:spacing w:after="0" w:line="240" w:lineRule="auto"/>
        <w:rPr>
          <w:rFonts w:cs="Arial"/>
          <w:b/>
          <w:bCs/>
        </w:rPr>
      </w:pPr>
      <w:r w:rsidRPr="00D101FB">
        <w:rPr>
          <w:rFonts w:cs="Arial"/>
          <w:b/>
          <w:bCs/>
        </w:rPr>
        <w:t>Data</w:t>
      </w:r>
      <w:r w:rsidRPr="00D101FB">
        <w:rPr>
          <w:rFonts w:cs="Arial"/>
        </w:rPr>
        <w:t xml:space="preserve">________________________________ </w:t>
      </w:r>
      <w:r w:rsidRPr="00D101FB">
        <w:rPr>
          <w:rFonts w:cs="Arial"/>
          <w:b/>
          <w:bCs/>
        </w:rPr>
        <w:t>Firma _________________________________________</w:t>
      </w:r>
    </w:p>
    <w:p w:rsidR="00B05536" w:rsidRDefault="00B05536" w:rsidP="00096327">
      <w:pPr>
        <w:autoSpaceDE w:val="0"/>
        <w:autoSpaceDN w:val="0"/>
        <w:adjustRightInd w:val="0"/>
        <w:spacing w:after="0" w:line="240" w:lineRule="auto"/>
        <w:rPr>
          <w:rFonts w:cs="Arial"/>
          <w:b/>
          <w:bCs/>
          <w:sz w:val="18"/>
        </w:rPr>
      </w:pPr>
    </w:p>
    <w:p w:rsidR="00B05536" w:rsidRDefault="00B05536" w:rsidP="00096327">
      <w:pPr>
        <w:autoSpaceDE w:val="0"/>
        <w:autoSpaceDN w:val="0"/>
        <w:adjustRightInd w:val="0"/>
        <w:spacing w:after="0" w:line="240" w:lineRule="auto"/>
        <w:rPr>
          <w:rFonts w:cs="Arial"/>
          <w:b/>
          <w:bCs/>
          <w:sz w:val="18"/>
        </w:rPr>
      </w:pPr>
    </w:p>
    <w:p w:rsidR="00BC0F9F" w:rsidRDefault="00BC0F9F" w:rsidP="00B05536">
      <w:pPr>
        <w:autoSpaceDE w:val="0"/>
        <w:autoSpaceDN w:val="0"/>
        <w:adjustRightInd w:val="0"/>
        <w:spacing w:after="0" w:line="240" w:lineRule="auto"/>
        <w:rPr>
          <w:sz w:val="24"/>
        </w:rPr>
      </w:pPr>
    </w:p>
    <w:p w:rsidR="00D21369" w:rsidRDefault="00D21369" w:rsidP="00B05536">
      <w:pPr>
        <w:autoSpaceDE w:val="0"/>
        <w:autoSpaceDN w:val="0"/>
        <w:adjustRightInd w:val="0"/>
        <w:spacing w:after="0" w:line="240" w:lineRule="auto"/>
        <w:rPr>
          <w:sz w:val="24"/>
        </w:rPr>
      </w:pPr>
    </w:p>
    <w:sectPr w:rsidR="00D21369" w:rsidSect="009212BE">
      <w:pgSz w:w="11906" w:h="16838"/>
      <w:pgMar w:top="567" w:right="707" w:bottom="426"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602" w:rsidRDefault="00C43602" w:rsidP="007F2D72">
      <w:pPr>
        <w:spacing w:after="0" w:line="240" w:lineRule="auto"/>
      </w:pPr>
      <w:r>
        <w:separator/>
      </w:r>
    </w:p>
  </w:endnote>
  <w:endnote w:type="continuationSeparator" w:id="1">
    <w:p w:rsidR="00C43602" w:rsidRDefault="00C43602" w:rsidP="007F2D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602" w:rsidRDefault="00C43602" w:rsidP="007F2D72">
      <w:pPr>
        <w:spacing w:after="0" w:line="240" w:lineRule="auto"/>
      </w:pPr>
      <w:r>
        <w:separator/>
      </w:r>
    </w:p>
  </w:footnote>
  <w:footnote w:type="continuationSeparator" w:id="1">
    <w:p w:rsidR="00C43602" w:rsidRDefault="00C43602" w:rsidP="007F2D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CD47C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4"/>
    <w:multiLevelType w:val="singleLevel"/>
    <w:tmpl w:val="00000004"/>
    <w:name w:val="WW8Num4"/>
    <w:lvl w:ilvl="0">
      <w:start w:val="1"/>
      <w:numFmt w:val="decimal"/>
      <w:lvlText w:val="%1."/>
      <w:lvlJc w:val="left"/>
      <w:pPr>
        <w:tabs>
          <w:tab w:val="num" w:pos="1065"/>
        </w:tabs>
        <w:ind w:left="1065" w:hanging="705"/>
      </w:pPr>
    </w:lvl>
  </w:abstractNum>
  <w:abstractNum w:abstractNumId="3">
    <w:nsid w:val="00000005"/>
    <w:multiLevelType w:val="singleLevel"/>
    <w:tmpl w:val="00000005"/>
    <w:name w:val="WW8Num5"/>
    <w:lvl w:ilvl="0">
      <w:start w:val="1"/>
      <w:numFmt w:val="bullet"/>
      <w:lvlText w:val=""/>
      <w:lvlJc w:val="left"/>
      <w:pPr>
        <w:tabs>
          <w:tab w:val="num" w:pos="1440"/>
        </w:tabs>
        <w:ind w:left="144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1440"/>
        </w:tabs>
        <w:ind w:left="1440" w:hanging="360"/>
      </w:pPr>
      <w:rPr>
        <w:rFonts w:ascii="Symbol" w:hAnsi="Symbol"/>
      </w:rPr>
    </w:lvl>
  </w:abstractNum>
  <w:abstractNum w:abstractNumId="5">
    <w:nsid w:val="68DE5BED"/>
    <w:multiLevelType w:val="hybridMultilevel"/>
    <w:tmpl w:val="B378797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71837C56"/>
    <w:multiLevelType w:val="hybridMultilevel"/>
    <w:tmpl w:val="98463C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7F2D72"/>
    <w:rsid w:val="00036BF7"/>
    <w:rsid w:val="00060EA5"/>
    <w:rsid w:val="00061F02"/>
    <w:rsid w:val="00076989"/>
    <w:rsid w:val="00084360"/>
    <w:rsid w:val="00094D9C"/>
    <w:rsid w:val="00096327"/>
    <w:rsid w:val="000A5BC0"/>
    <w:rsid w:val="000B42D1"/>
    <w:rsid w:val="000D15D9"/>
    <w:rsid w:val="0011010A"/>
    <w:rsid w:val="00133E0D"/>
    <w:rsid w:val="001534A0"/>
    <w:rsid w:val="0017041D"/>
    <w:rsid w:val="001C03E7"/>
    <w:rsid w:val="001D09F7"/>
    <w:rsid w:val="002345A4"/>
    <w:rsid w:val="0025511A"/>
    <w:rsid w:val="0026379C"/>
    <w:rsid w:val="00267F4B"/>
    <w:rsid w:val="00277D42"/>
    <w:rsid w:val="00284D9E"/>
    <w:rsid w:val="002C2FD2"/>
    <w:rsid w:val="002D36CE"/>
    <w:rsid w:val="002F36F8"/>
    <w:rsid w:val="0032205D"/>
    <w:rsid w:val="003279B3"/>
    <w:rsid w:val="00365AF7"/>
    <w:rsid w:val="00396E4E"/>
    <w:rsid w:val="003A69BB"/>
    <w:rsid w:val="003C3566"/>
    <w:rsid w:val="00403C3F"/>
    <w:rsid w:val="00443E98"/>
    <w:rsid w:val="00461366"/>
    <w:rsid w:val="004620FC"/>
    <w:rsid w:val="00464BB9"/>
    <w:rsid w:val="004C2714"/>
    <w:rsid w:val="004C3A14"/>
    <w:rsid w:val="004D5E2A"/>
    <w:rsid w:val="0050593F"/>
    <w:rsid w:val="00543B56"/>
    <w:rsid w:val="00550EA2"/>
    <w:rsid w:val="00575289"/>
    <w:rsid w:val="005A06CD"/>
    <w:rsid w:val="005A3687"/>
    <w:rsid w:val="005F10CD"/>
    <w:rsid w:val="005F275F"/>
    <w:rsid w:val="00613F93"/>
    <w:rsid w:val="006143DB"/>
    <w:rsid w:val="0061715D"/>
    <w:rsid w:val="006406E5"/>
    <w:rsid w:val="00641C42"/>
    <w:rsid w:val="0066474D"/>
    <w:rsid w:val="00684B20"/>
    <w:rsid w:val="006C6011"/>
    <w:rsid w:val="00707886"/>
    <w:rsid w:val="007336D8"/>
    <w:rsid w:val="0076719C"/>
    <w:rsid w:val="007A0B84"/>
    <w:rsid w:val="007B4FCD"/>
    <w:rsid w:val="007C7C0F"/>
    <w:rsid w:val="007F2D72"/>
    <w:rsid w:val="007F3744"/>
    <w:rsid w:val="00825CE5"/>
    <w:rsid w:val="00895BA9"/>
    <w:rsid w:val="008B1177"/>
    <w:rsid w:val="008C6492"/>
    <w:rsid w:val="008D5EAB"/>
    <w:rsid w:val="009212BE"/>
    <w:rsid w:val="00921ACB"/>
    <w:rsid w:val="00935DA6"/>
    <w:rsid w:val="00951623"/>
    <w:rsid w:val="00967AC5"/>
    <w:rsid w:val="009910A6"/>
    <w:rsid w:val="009C428C"/>
    <w:rsid w:val="00A1104F"/>
    <w:rsid w:val="00A25704"/>
    <w:rsid w:val="00A269ED"/>
    <w:rsid w:val="00A35C90"/>
    <w:rsid w:val="00A67D48"/>
    <w:rsid w:val="00AB29DA"/>
    <w:rsid w:val="00AB5409"/>
    <w:rsid w:val="00AC3624"/>
    <w:rsid w:val="00B05536"/>
    <w:rsid w:val="00B21672"/>
    <w:rsid w:val="00B543F8"/>
    <w:rsid w:val="00B73BB1"/>
    <w:rsid w:val="00BC0F9F"/>
    <w:rsid w:val="00BD5EE9"/>
    <w:rsid w:val="00BF15C4"/>
    <w:rsid w:val="00C37D87"/>
    <w:rsid w:val="00C43602"/>
    <w:rsid w:val="00C752BF"/>
    <w:rsid w:val="00CB5753"/>
    <w:rsid w:val="00CC5F0B"/>
    <w:rsid w:val="00CF2A70"/>
    <w:rsid w:val="00D10EB2"/>
    <w:rsid w:val="00D14596"/>
    <w:rsid w:val="00D21369"/>
    <w:rsid w:val="00D2392E"/>
    <w:rsid w:val="00D35A43"/>
    <w:rsid w:val="00D845CE"/>
    <w:rsid w:val="00D97C65"/>
    <w:rsid w:val="00DB5521"/>
    <w:rsid w:val="00DC28B8"/>
    <w:rsid w:val="00DC2E87"/>
    <w:rsid w:val="00DD177F"/>
    <w:rsid w:val="00DE626B"/>
    <w:rsid w:val="00E02C40"/>
    <w:rsid w:val="00E87C40"/>
    <w:rsid w:val="00F13BDE"/>
    <w:rsid w:val="00F1673B"/>
    <w:rsid w:val="00F4794D"/>
    <w:rsid w:val="00F55694"/>
    <w:rsid w:val="00F557AF"/>
    <w:rsid w:val="00F60E49"/>
    <w:rsid w:val="00F81DCC"/>
    <w:rsid w:val="00F82A36"/>
    <w:rsid w:val="00F9573D"/>
    <w:rsid w:val="00FA001B"/>
    <w:rsid w:val="00FE02F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F2D72"/>
    <w:pPr>
      <w:suppressAutoHyphens/>
      <w:spacing w:after="200" w:line="276" w:lineRule="auto"/>
    </w:pPr>
    <w:rPr>
      <w:rFonts w:cs="Calibri"/>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notadichiusura">
    <w:name w:val="Carattere nota di chiusura"/>
    <w:rsid w:val="007F2D72"/>
    <w:rPr>
      <w:vertAlign w:val="superscript"/>
    </w:rPr>
  </w:style>
  <w:style w:type="character" w:customStyle="1" w:styleId="Caratteredellanota">
    <w:name w:val="Carattere della nota"/>
    <w:rsid w:val="007F2D72"/>
  </w:style>
  <w:style w:type="paragraph" w:styleId="Elencoacolori-Colore1">
    <w:name w:val="Colorful List Accent 1"/>
    <w:basedOn w:val="Normale"/>
    <w:qFormat/>
    <w:rsid w:val="007F2D72"/>
    <w:pPr>
      <w:ind w:left="720"/>
    </w:pPr>
  </w:style>
  <w:style w:type="paragraph" w:styleId="Testonotadichiusura">
    <w:name w:val="endnote text"/>
    <w:basedOn w:val="Normale"/>
    <w:link w:val="TestonotadichiusuraCarattere"/>
    <w:semiHidden/>
    <w:rsid w:val="007F2D72"/>
    <w:pPr>
      <w:spacing w:after="0" w:line="240" w:lineRule="auto"/>
    </w:pPr>
    <w:rPr>
      <w:rFonts w:cs="Times New Roman"/>
      <w:sz w:val="20"/>
      <w:szCs w:val="20"/>
      <w:lang/>
    </w:rPr>
  </w:style>
  <w:style w:type="character" w:customStyle="1" w:styleId="TestonotadichiusuraCarattere">
    <w:name w:val="Testo nota di chiusura Carattere"/>
    <w:link w:val="Testonotadichiusura"/>
    <w:semiHidden/>
    <w:rsid w:val="007F2D72"/>
    <w:rPr>
      <w:rFonts w:ascii="Calibri" w:eastAsia="Calibri" w:hAnsi="Calibri" w:cs="Calibri"/>
      <w:sz w:val="20"/>
      <w:szCs w:val="20"/>
      <w:lang w:eastAsia="ar-SA"/>
    </w:rPr>
  </w:style>
  <w:style w:type="paragraph" w:styleId="Testonotaapidipagina">
    <w:name w:val="footnote text"/>
    <w:basedOn w:val="Normale"/>
    <w:link w:val="TestonotaapidipaginaCarattere"/>
    <w:semiHidden/>
    <w:rsid w:val="007F2D72"/>
    <w:pPr>
      <w:suppressLineNumbers/>
      <w:ind w:left="283" w:hanging="283"/>
    </w:pPr>
    <w:rPr>
      <w:rFonts w:cs="Times New Roman"/>
      <w:sz w:val="20"/>
      <w:szCs w:val="20"/>
      <w:lang/>
    </w:rPr>
  </w:style>
  <w:style w:type="character" w:customStyle="1" w:styleId="TestonotaapidipaginaCarattere">
    <w:name w:val="Testo nota a piè di pagina Carattere"/>
    <w:link w:val="Testonotaapidipagina"/>
    <w:semiHidden/>
    <w:rsid w:val="007F2D72"/>
    <w:rPr>
      <w:rFonts w:ascii="Calibri" w:eastAsia="Calibri" w:hAnsi="Calibri" w:cs="Calibri"/>
      <w:sz w:val="20"/>
      <w:szCs w:val="20"/>
      <w:lang w:eastAsia="ar-SA"/>
    </w:rPr>
  </w:style>
  <w:style w:type="table" w:styleId="Grigliatabella">
    <w:name w:val="Table Grid"/>
    <w:basedOn w:val="Tabellanormale"/>
    <w:uiPriority w:val="59"/>
    <w:rsid w:val="00443E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9C428C"/>
    <w:pPr>
      <w:spacing w:after="0" w:line="240" w:lineRule="auto"/>
    </w:pPr>
    <w:rPr>
      <w:rFonts w:ascii="Tahoma" w:hAnsi="Tahoma" w:cs="Times New Roman"/>
      <w:sz w:val="16"/>
      <w:szCs w:val="16"/>
      <w:lang/>
    </w:rPr>
  </w:style>
  <w:style w:type="character" w:customStyle="1" w:styleId="TestofumettoCarattere">
    <w:name w:val="Testo fumetto Carattere"/>
    <w:link w:val="Testofumetto"/>
    <w:uiPriority w:val="99"/>
    <w:semiHidden/>
    <w:rsid w:val="009C428C"/>
    <w:rPr>
      <w:rFonts w:ascii="Tahoma" w:eastAsia="Calibri" w:hAnsi="Tahoma" w:cs="Tahoma"/>
      <w:sz w:val="16"/>
      <w:szCs w:val="16"/>
      <w:lang w:eastAsia="ar-SA"/>
    </w:rPr>
  </w:style>
  <w:style w:type="paragraph" w:customStyle="1" w:styleId="Default">
    <w:name w:val="Default"/>
    <w:rsid w:val="00967AC5"/>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40052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7E365-B9FA-40A3-B296-D19DEB249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3694</Words>
  <Characters>21059</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Steffani</Company>
  <LinksUpToDate>false</LinksUpToDate>
  <CharactersWithSpaces>24704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steffani</dc:creator>
  <cp:lastModifiedBy>Segreteria Didattica</cp:lastModifiedBy>
  <cp:revision>2</cp:revision>
  <cp:lastPrinted>2012-06-26T11:22:00Z</cp:lastPrinted>
  <dcterms:created xsi:type="dcterms:W3CDTF">2016-08-10T11:15:00Z</dcterms:created>
  <dcterms:modified xsi:type="dcterms:W3CDTF">2016-08-10T11:15:00Z</dcterms:modified>
</cp:coreProperties>
</file>